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7BF" w:rsidRDefault="001A5D99" w:rsidP="005C3A6A">
      <w:pPr>
        <w:widowControl w:val="0"/>
        <w:tabs>
          <w:tab w:val="left" w:pos="1733"/>
        </w:tabs>
        <w:autoSpaceDE w:val="0"/>
        <w:autoSpaceDN w:val="0"/>
        <w:ind w:right="284"/>
        <w:rPr>
          <w:rFonts w:eastAsia="Calibri"/>
          <w:b/>
          <w:i/>
          <w:iCs/>
          <w:lang w:eastAsia="en-US"/>
        </w:rPr>
      </w:pPr>
      <w:r w:rsidRPr="008E0B02">
        <w:rPr>
          <w:rFonts w:eastAsia="Calibri"/>
          <w:b/>
          <w:i/>
          <w:iCs/>
          <w:noProof/>
        </w:rPr>
        <mc:AlternateContent>
          <mc:Choice Requires="wpg">
            <w:drawing>
              <wp:anchor distT="0" distB="0" distL="0" distR="0" simplePos="0" relativeHeight="251658240" behindDoc="0" locked="0" layoutInCell="1" allowOverlap="1" wp14:anchorId="403B4338" wp14:editId="3C8E96D5">
                <wp:simplePos x="0" y="0"/>
                <wp:positionH relativeFrom="margin">
                  <wp:posOffset>-1270</wp:posOffset>
                </wp:positionH>
                <wp:positionV relativeFrom="paragraph">
                  <wp:posOffset>-235919</wp:posOffset>
                </wp:positionV>
                <wp:extent cx="6667500" cy="1274144"/>
                <wp:effectExtent l="0" t="0" r="0" b="2540"/>
                <wp:wrapNone/>
                <wp:docPr id="15" name="Grupp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67500" cy="1274144"/>
                          <a:chOff x="540" y="-581"/>
                          <a:chExt cx="9692" cy="1362"/>
                        </a:xfrm>
                      </wpg:grpSpPr>
                      <pic:pic xmlns:pic="http://schemas.openxmlformats.org/drawingml/2006/picture">
                        <pic:nvPicPr>
                          <pic:cNvPr id="16" name="stemma-repubblica-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40" y="-473"/>
                            <a:ext cx="858" cy="9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" name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11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280" y="-581"/>
                            <a:ext cx="857" cy="7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 r="71188"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  <wps:wsp>
                        <wps:cNvPr id="1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187" y="-553"/>
                            <a:ext cx="4791" cy="133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254246" w:rsidRDefault="00254246" w:rsidP="00667F10">
                              <w:pPr>
                                <w:overflowPunct w:val="0"/>
                                <w:jc w:val="center"/>
                                <w:rPr>
                                  <w:rFonts w:ascii="Verdana" w:hAnsi="Verdana" w:cs="Verdana"/>
                                  <w:b/>
                                  <w:kern w:val="2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Verdana" w:hAnsi="Verdana" w:cs="Verdana"/>
                                  <w:b/>
                                  <w:kern w:val="2"/>
                                  <w:sz w:val="14"/>
                                  <w:szCs w:val="14"/>
                                </w:rPr>
                                <w:t xml:space="preserve">Ministero dell’Istruzione e del merito  </w:t>
                              </w:r>
                            </w:p>
                            <w:p w:rsidR="00254246" w:rsidRDefault="00254246" w:rsidP="00667F10">
                              <w:pPr>
                                <w:overflowPunct w:val="0"/>
                                <w:jc w:val="center"/>
                                <w:rPr>
                                  <w:rFonts w:ascii="Verdana" w:hAnsi="Verdana" w:cs="Verdana"/>
                                  <w:b/>
                                  <w:kern w:val="2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Verdana" w:hAnsi="Verdana" w:cs="Verdana"/>
                                  <w:b/>
                                  <w:kern w:val="2"/>
                                  <w:sz w:val="14"/>
                                  <w:szCs w:val="14"/>
                                </w:rPr>
                                <w:t>Istituto Comprensivo “Leonardo da Vinci”</w:t>
                              </w:r>
                            </w:p>
                            <w:p w:rsidR="00254246" w:rsidRDefault="00254246" w:rsidP="00667F10">
                              <w:pPr>
                                <w:overflowPunct w:val="0"/>
                                <w:jc w:val="center"/>
                                <w:rPr>
                                  <w:rFonts w:ascii="Verdana" w:hAnsi="Verdana" w:cs="Verdana"/>
                                  <w:kern w:val="2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Verdana" w:hAnsi="Verdana" w:cs="Verdana"/>
                                  <w:kern w:val="2"/>
                                  <w:sz w:val="14"/>
                                  <w:szCs w:val="14"/>
                                </w:rPr>
                                <w:t>Scuola Infanzia-Primaria-Secondaria I Gr. Settala-Rodano</w:t>
                              </w:r>
                            </w:p>
                            <w:p w:rsidR="00254246" w:rsidRDefault="00254246" w:rsidP="00667F10">
                              <w:pPr>
                                <w:overflowPunct w:val="0"/>
                                <w:jc w:val="center"/>
                                <w:rPr>
                                  <w:rFonts w:ascii="Verdana" w:hAnsi="Verdana" w:cs="Verdana"/>
                                  <w:kern w:val="2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Verdana" w:hAnsi="Verdana" w:cs="Verdana"/>
                                  <w:kern w:val="2"/>
                                  <w:sz w:val="14"/>
                                  <w:szCs w:val="14"/>
                                </w:rPr>
                                <w:t>Via Verdi 8/b - 20090 Settala (MI)</w:t>
                              </w:r>
                            </w:p>
                            <w:p w:rsidR="00254246" w:rsidRDefault="00254246" w:rsidP="00667F10">
                              <w:pPr>
                                <w:overflowPunct w:val="0"/>
                                <w:jc w:val="center"/>
                                <w:rPr>
                                  <w:rFonts w:ascii="Verdana" w:hAnsi="Verdana" w:cs="Verdana"/>
                                  <w:kern w:val="2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Verdana" w:hAnsi="Verdana" w:cs="Verdana"/>
                                  <w:kern w:val="2"/>
                                  <w:sz w:val="14"/>
                                  <w:szCs w:val="14"/>
                                  <w:lang w:val="en-GB"/>
                                </w:rPr>
                                <w:t>Tel. 0295770144-0295379121-</w:t>
                              </w:r>
                            </w:p>
                            <w:p w:rsidR="00254246" w:rsidRDefault="00254246" w:rsidP="00667F10">
                              <w:pPr>
                                <w:overflowPunct w:val="0"/>
                                <w:jc w:val="center"/>
                                <w:rPr>
                                  <w:rFonts w:ascii="Verdana" w:hAnsi="Verdana" w:cs="Verdana"/>
                                  <w:kern w:val="2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Verdana" w:hAnsi="Verdana" w:cs="Verdana"/>
                                  <w:kern w:val="2"/>
                                  <w:sz w:val="14"/>
                                  <w:szCs w:val="14"/>
                                  <w:lang w:val="en-GB"/>
                                </w:rPr>
                                <w:t>miic8bn004@istruzione.it - miic8bn004@pec.istruzione.it www.icsettalarodano.edu.it – C.F. 91510760159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" name="Immagin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278" y="329"/>
                            <a:ext cx="2954" cy="2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3B4338" id="Gruppo 15" o:spid="_x0000_s1026" style="position:absolute;margin-left:-.1pt;margin-top:-18.6pt;width:525pt;height:100.35pt;z-index:251658240;mso-wrap-distance-left:0;mso-wrap-distance-right:0;mso-position-horizontal-relative:margin" coordorigin="540,-581" coordsize="9692,1362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temma-repubblica-italiana" o:spid="_x0000_s1027" type="#_x0000_t75" style="position:absolute;left:540;top:-473;width:858;height:9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" strokecolor="#3465a4">
                  <v:fill recolor="t" type="frame"/>
                  <v:stroke joinstyle="round"/>
                  <v:imagedata r:id="rId11" o:title=""/>
                </v:shape>
                <v:shape id="logo" o:spid="_x0000_s1028" type="#_x0000_t75" style="position:absolute;left:8280;top:-581;width:857;height:7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" strokecolor="#3465a4">
                  <v:fill recolor="t" type="frame"/>
                  <v:stroke joinstyle="round"/>
                  <v:imagedata r:id="rId12" o:title="" cropright="46654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5" o:spid="_x0000_s1029" type="#_x0000_t202" style="position:absolute;left:2187;top:-553;width:4791;height:1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" stroked="f" strokecolor="#3465a4">
                  <v:stroke joinstyle="round"/>
                  <v:textbox>
                    <w:txbxContent>
                      <w:p w:rsidR="00254246" w:rsidRDefault="00254246" w:rsidP="00667F10">
                        <w:pPr>
                          <w:overflowPunct w:val="0"/>
                          <w:jc w:val="center"/>
                          <w:rPr>
                            <w:rFonts w:ascii="Verdana" w:hAnsi="Verdana" w:cs="Verdana"/>
                            <w:b/>
                            <w:kern w:val="2"/>
                            <w:sz w:val="14"/>
                            <w:szCs w:val="14"/>
                          </w:rPr>
                        </w:pPr>
                        <w:r>
                          <w:rPr>
                            <w:rFonts w:ascii="Verdana" w:hAnsi="Verdana" w:cs="Verdana"/>
                            <w:b/>
                            <w:kern w:val="2"/>
                            <w:sz w:val="14"/>
                            <w:szCs w:val="14"/>
                          </w:rPr>
                          <w:t xml:space="preserve">Ministero dell’Istruzione e del merito  </w:t>
                        </w:r>
                      </w:p>
                      <w:p w:rsidR="00254246" w:rsidRDefault="00254246" w:rsidP="00667F10">
                        <w:pPr>
                          <w:overflowPunct w:val="0"/>
                          <w:jc w:val="center"/>
                          <w:rPr>
                            <w:rFonts w:ascii="Verdana" w:hAnsi="Verdana" w:cs="Verdana"/>
                            <w:b/>
                            <w:kern w:val="2"/>
                            <w:sz w:val="14"/>
                            <w:szCs w:val="14"/>
                          </w:rPr>
                        </w:pPr>
                        <w:r>
                          <w:rPr>
                            <w:rFonts w:ascii="Verdana" w:hAnsi="Verdana" w:cs="Verdana"/>
                            <w:b/>
                            <w:kern w:val="2"/>
                            <w:sz w:val="14"/>
                            <w:szCs w:val="14"/>
                          </w:rPr>
                          <w:t>Istituto Comprensivo “Leonardo da Vinci”</w:t>
                        </w:r>
                      </w:p>
                      <w:p w:rsidR="00254246" w:rsidRDefault="00254246" w:rsidP="00667F10">
                        <w:pPr>
                          <w:overflowPunct w:val="0"/>
                          <w:jc w:val="center"/>
                          <w:rPr>
                            <w:rFonts w:ascii="Verdana" w:hAnsi="Verdana" w:cs="Verdana"/>
                            <w:kern w:val="2"/>
                            <w:sz w:val="14"/>
                            <w:szCs w:val="14"/>
                          </w:rPr>
                        </w:pPr>
                        <w:r>
                          <w:rPr>
                            <w:rFonts w:ascii="Verdana" w:hAnsi="Verdana" w:cs="Verdana"/>
                            <w:kern w:val="2"/>
                            <w:sz w:val="14"/>
                            <w:szCs w:val="14"/>
                          </w:rPr>
                          <w:t>Scuola Infanzia-Primaria-Secondaria I Gr. Settala-Rodano</w:t>
                        </w:r>
                      </w:p>
                      <w:p w:rsidR="00254246" w:rsidRDefault="00254246" w:rsidP="00667F10">
                        <w:pPr>
                          <w:overflowPunct w:val="0"/>
                          <w:jc w:val="center"/>
                          <w:rPr>
                            <w:rFonts w:ascii="Verdana" w:hAnsi="Verdana" w:cs="Verdana"/>
                            <w:kern w:val="2"/>
                            <w:sz w:val="14"/>
                            <w:szCs w:val="14"/>
                          </w:rPr>
                        </w:pPr>
                        <w:r>
                          <w:rPr>
                            <w:rFonts w:ascii="Verdana" w:hAnsi="Verdana" w:cs="Verdana"/>
                            <w:kern w:val="2"/>
                            <w:sz w:val="14"/>
                            <w:szCs w:val="14"/>
                          </w:rPr>
                          <w:t>Via Verdi 8/b - 20090 Settala (MI)</w:t>
                        </w:r>
                      </w:p>
                      <w:p w:rsidR="00254246" w:rsidRDefault="00254246" w:rsidP="00667F10">
                        <w:pPr>
                          <w:overflowPunct w:val="0"/>
                          <w:jc w:val="center"/>
                          <w:rPr>
                            <w:rFonts w:ascii="Verdana" w:hAnsi="Verdana" w:cs="Verdana"/>
                            <w:kern w:val="2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Verdana" w:hAnsi="Verdana" w:cs="Verdana"/>
                            <w:kern w:val="2"/>
                            <w:sz w:val="14"/>
                            <w:szCs w:val="14"/>
                            <w:lang w:val="en-GB"/>
                          </w:rPr>
                          <w:t>Tel. 0295770144-0295379121-</w:t>
                        </w:r>
                      </w:p>
                      <w:p w:rsidR="00254246" w:rsidRDefault="00254246" w:rsidP="00667F10">
                        <w:pPr>
                          <w:overflowPunct w:val="0"/>
                          <w:jc w:val="center"/>
                          <w:rPr>
                            <w:rFonts w:ascii="Verdana" w:hAnsi="Verdana" w:cs="Verdana"/>
                            <w:kern w:val="2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Verdana" w:hAnsi="Verdana" w:cs="Verdana"/>
                            <w:kern w:val="2"/>
                            <w:sz w:val="14"/>
                            <w:szCs w:val="14"/>
                            <w:lang w:val="en-GB"/>
                          </w:rPr>
                          <w:t>miic8bn004@istruzione.it - miic8bn004@pec.istruzione.it www.icsettalarodano.edu.it – C.F. 91510760159</w:t>
                        </w:r>
                      </w:p>
                    </w:txbxContent>
                  </v:textbox>
                </v:shape>
                <v:shape id="Immagine 14" o:spid="_x0000_s1030" type="#_x0000_t75" style="position:absolute;left:7278;top:329;width:2954;height:2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" strokecolor="#3465a4">
                  <v:fill recolor="t" type="frame"/>
                  <v:stroke joinstyle="round"/>
                  <v:imagedata r:id="rId13" o:title=""/>
                </v:shape>
                <w10:wrap anchorx="margin"/>
              </v:group>
            </w:pict>
          </mc:Fallback>
        </mc:AlternateContent>
      </w:r>
    </w:p>
    <w:p w:rsidR="004B7686" w:rsidRPr="008E0B02" w:rsidRDefault="003347BF" w:rsidP="005C3A6A">
      <w:pPr>
        <w:widowControl w:val="0"/>
        <w:tabs>
          <w:tab w:val="left" w:pos="1733"/>
        </w:tabs>
        <w:autoSpaceDE w:val="0"/>
        <w:autoSpaceDN w:val="0"/>
        <w:ind w:right="284"/>
        <w:rPr>
          <w:rFonts w:eastAsia="Calibri"/>
          <w:b/>
          <w:i/>
          <w:iCs/>
          <w:lang w:eastAsia="en-US"/>
        </w:rPr>
      </w:pPr>
      <w:r>
        <w:rPr>
          <w:rFonts w:eastAsia="Calibri"/>
          <w:b/>
          <w:i/>
          <w:iCs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B7686" w:rsidRPr="008E0B02" w:rsidRDefault="004B7686" w:rsidP="005C3A6A">
      <w:pPr>
        <w:widowControl w:val="0"/>
        <w:tabs>
          <w:tab w:val="left" w:pos="1733"/>
        </w:tabs>
        <w:autoSpaceDE w:val="0"/>
        <w:autoSpaceDN w:val="0"/>
        <w:ind w:right="284"/>
        <w:rPr>
          <w:rFonts w:eastAsia="Calibri"/>
          <w:b/>
          <w:i/>
          <w:iCs/>
          <w:lang w:eastAsia="en-US"/>
        </w:rPr>
      </w:pPr>
    </w:p>
    <w:p w:rsidR="00E67CD8" w:rsidRPr="008E0B02" w:rsidRDefault="00E67CD8" w:rsidP="005C3A6A">
      <w:pPr>
        <w:widowControl w:val="0"/>
        <w:tabs>
          <w:tab w:val="left" w:pos="1733"/>
        </w:tabs>
        <w:autoSpaceDE w:val="0"/>
        <w:autoSpaceDN w:val="0"/>
        <w:ind w:right="284"/>
        <w:rPr>
          <w:rFonts w:eastAsia="Calibri"/>
          <w:b/>
          <w:i/>
          <w:iCs/>
          <w:lang w:eastAsia="en-US"/>
        </w:rPr>
      </w:pPr>
    </w:p>
    <w:p w:rsidR="00877AC1" w:rsidRPr="008E0B02" w:rsidRDefault="00877AC1" w:rsidP="00877AC1">
      <w:pPr>
        <w:widowControl w:val="0"/>
        <w:tabs>
          <w:tab w:val="left" w:pos="1733"/>
        </w:tabs>
        <w:autoSpaceDE w:val="0"/>
        <w:autoSpaceDN w:val="0"/>
        <w:ind w:right="284"/>
        <w:rPr>
          <w:rFonts w:eastAsia="Calibri"/>
          <w:b/>
          <w:i/>
          <w:iCs/>
          <w:lang w:eastAsia="en-US"/>
        </w:rPr>
      </w:pPr>
      <w:r w:rsidRPr="008E0B02">
        <w:rPr>
          <w:rFonts w:eastAsia="Calibri"/>
          <w:b/>
          <w:i/>
          <w:iCs/>
          <w:lang w:eastAsia="en-US"/>
        </w:rPr>
        <w:t xml:space="preserve">     </w:t>
      </w:r>
    </w:p>
    <w:p w:rsidR="00667F10" w:rsidRPr="008E0B02" w:rsidRDefault="00667F10" w:rsidP="00560D60">
      <w:pPr>
        <w:widowControl w:val="0"/>
        <w:tabs>
          <w:tab w:val="left" w:pos="1733"/>
        </w:tabs>
        <w:autoSpaceDE w:val="0"/>
        <w:autoSpaceDN w:val="0"/>
        <w:ind w:right="284"/>
        <w:rPr>
          <w:rFonts w:eastAsia="Calibri"/>
          <w:b/>
          <w:i/>
          <w:iCs/>
          <w:lang w:eastAsia="en-US"/>
        </w:rPr>
      </w:pPr>
    </w:p>
    <w:p w:rsidR="00254246" w:rsidRPr="00254246" w:rsidRDefault="00254246" w:rsidP="00254246">
      <w:pPr>
        <w:widowControl w:val="0"/>
        <w:autoSpaceDE w:val="0"/>
        <w:autoSpaceDN w:val="0"/>
        <w:spacing w:before="4"/>
        <w:rPr>
          <w:b/>
          <w:sz w:val="2"/>
          <w:szCs w:val="22"/>
          <w:lang w:eastAsia="en-US"/>
        </w:rPr>
      </w:pPr>
      <w:r w:rsidRPr="00254246">
        <w:rPr>
          <w:b/>
          <w:sz w:val="2"/>
          <w:szCs w:val="22"/>
          <w:lang w:eastAsia="en-US"/>
        </w:rPr>
        <w:t>A</w:t>
      </w:r>
    </w:p>
    <w:p w:rsidR="00254246" w:rsidRPr="00254246" w:rsidRDefault="00254246" w:rsidP="00254246">
      <w:pPr>
        <w:widowControl w:val="0"/>
        <w:autoSpaceDE w:val="0"/>
        <w:autoSpaceDN w:val="0"/>
        <w:rPr>
          <w:sz w:val="22"/>
          <w:szCs w:val="22"/>
          <w:lang w:eastAsia="en-US"/>
        </w:rPr>
      </w:pPr>
    </w:p>
    <w:p w:rsidR="00254246" w:rsidRPr="00254246" w:rsidRDefault="0010584A" w:rsidP="0010584A">
      <w:pPr>
        <w:widowControl w:val="0"/>
        <w:autoSpaceDE w:val="0"/>
        <w:autoSpaceDN w:val="0"/>
        <w:spacing w:before="1"/>
        <w:outlineLvl w:val="1"/>
        <w:rPr>
          <w:b/>
          <w:bCs/>
          <w:sz w:val="22"/>
          <w:szCs w:val="22"/>
          <w:lang w:eastAsia="en-US"/>
        </w:rPr>
      </w:pPr>
      <w:proofErr w:type="gramStart"/>
      <w:r>
        <w:rPr>
          <w:b/>
          <w:bCs/>
          <w:sz w:val="22"/>
          <w:szCs w:val="22"/>
          <w:lang w:eastAsia="en-US"/>
        </w:rPr>
        <w:t xml:space="preserve">ALLEGATO </w:t>
      </w:r>
      <w:r w:rsidR="00254246" w:rsidRPr="00254246">
        <w:rPr>
          <w:b/>
          <w:bCs/>
          <w:sz w:val="22"/>
          <w:szCs w:val="22"/>
          <w:lang w:eastAsia="en-US"/>
        </w:rPr>
        <w:t xml:space="preserve"> B</w:t>
      </w:r>
      <w:proofErr w:type="gramEnd"/>
    </w:p>
    <w:p w:rsidR="00254246" w:rsidRPr="00254246" w:rsidRDefault="00254246" w:rsidP="00254246">
      <w:pPr>
        <w:widowControl w:val="0"/>
        <w:autoSpaceDE w:val="0"/>
        <w:autoSpaceDN w:val="0"/>
        <w:spacing w:before="1"/>
        <w:ind w:left="140"/>
        <w:outlineLvl w:val="1"/>
        <w:rPr>
          <w:b/>
          <w:bCs/>
          <w:sz w:val="22"/>
          <w:szCs w:val="22"/>
          <w:lang w:eastAsia="en-US"/>
        </w:rPr>
      </w:pPr>
    </w:p>
    <w:tbl>
      <w:tblPr>
        <w:tblStyle w:val="Grigliatabella2"/>
        <w:tblW w:w="0" w:type="auto"/>
        <w:tblInd w:w="140" w:type="dxa"/>
        <w:tblLook w:val="04A0" w:firstRow="1" w:lastRow="0" w:firstColumn="1" w:lastColumn="0" w:noHBand="0" w:noVBand="1"/>
      </w:tblPr>
      <w:tblGrid>
        <w:gridCol w:w="4079"/>
        <w:gridCol w:w="2977"/>
        <w:gridCol w:w="2297"/>
      </w:tblGrid>
      <w:tr w:rsidR="00254246" w:rsidRPr="00254246" w:rsidTr="00466E7D">
        <w:trPr>
          <w:trHeight w:val="259"/>
        </w:trPr>
        <w:tc>
          <w:tcPr>
            <w:tcW w:w="7056" w:type="dxa"/>
            <w:gridSpan w:val="2"/>
          </w:tcPr>
          <w:p w:rsidR="00254246" w:rsidRPr="00254246" w:rsidRDefault="00254246" w:rsidP="00254246">
            <w:pPr>
              <w:spacing w:before="1"/>
              <w:ind w:left="140"/>
              <w:outlineLvl w:val="1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Criteri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valutazione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colloquio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linguistico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b/>
                <w:bCs/>
                <w:sz w:val="22"/>
                <w:szCs w:val="22"/>
              </w:rPr>
              <w:t>motivazionale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e </w:t>
            </w:r>
            <w:proofErr w:type="spellStart"/>
            <w:r>
              <w:rPr>
                <w:b/>
                <w:bCs/>
                <w:sz w:val="22"/>
                <w:szCs w:val="22"/>
              </w:rPr>
              <w:t>progetto</w:t>
            </w:r>
            <w:proofErr w:type="spellEnd"/>
          </w:p>
        </w:tc>
        <w:tc>
          <w:tcPr>
            <w:tcW w:w="2297" w:type="dxa"/>
          </w:tcPr>
          <w:p w:rsidR="00254246" w:rsidRPr="00254246" w:rsidRDefault="00254246" w:rsidP="00254246">
            <w:pPr>
              <w:spacing w:before="1"/>
              <w:ind w:left="140"/>
              <w:outlineLvl w:val="1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A </w:t>
            </w:r>
            <w:proofErr w:type="spellStart"/>
            <w:r>
              <w:rPr>
                <w:b/>
                <w:bCs/>
                <w:sz w:val="22"/>
                <w:szCs w:val="22"/>
              </w:rPr>
              <w:t>cura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della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commissione</w:t>
            </w:r>
            <w:proofErr w:type="spellEnd"/>
          </w:p>
        </w:tc>
      </w:tr>
      <w:tr w:rsidR="00254246" w:rsidRPr="00254246" w:rsidTr="00466E7D">
        <w:trPr>
          <w:trHeight w:val="259"/>
        </w:trPr>
        <w:tc>
          <w:tcPr>
            <w:tcW w:w="4079" w:type="dxa"/>
          </w:tcPr>
          <w:p w:rsidR="00254246" w:rsidRDefault="00254246" w:rsidP="00254246">
            <w:pPr>
              <w:spacing w:before="178" w:line="251" w:lineRule="exact"/>
              <w:ind w:left="100"/>
              <w:rPr>
                <w:b/>
                <w:i/>
                <w:spacing w:val="-2"/>
                <w:sz w:val="22"/>
                <w:szCs w:val="22"/>
              </w:rPr>
            </w:pPr>
            <w:r w:rsidRPr="00254246">
              <w:rPr>
                <w:b/>
                <w:i/>
                <w:sz w:val="22"/>
                <w:szCs w:val="22"/>
              </w:rPr>
              <w:t>COLLOQUIO</w:t>
            </w:r>
            <w:r w:rsidRPr="00254246">
              <w:rPr>
                <w:b/>
                <w:i/>
                <w:spacing w:val="-11"/>
                <w:sz w:val="22"/>
                <w:szCs w:val="22"/>
              </w:rPr>
              <w:t xml:space="preserve"> </w:t>
            </w:r>
            <w:r w:rsidRPr="00254246">
              <w:rPr>
                <w:b/>
                <w:i/>
                <w:spacing w:val="-2"/>
                <w:sz w:val="22"/>
                <w:szCs w:val="22"/>
              </w:rPr>
              <w:t>LINGUISTICO</w:t>
            </w:r>
          </w:p>
          <w:p w:rsidR="00254246" w:rsidRPr="00254246" w:rsidRDefault="00254246" w:rsidP="00254246">
            <w:pPr>
              <w:spacing w:before="178" w:line="251" w:lineRule="exact"/>
              <w:ind w:left="10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pacing w:val="-2"/>
                <w:sz w:val="22"/>
                <w:szCs w:val="22"/>
              </w:rPr>
              <w:t xml:space="preserve">Per </w:t>
            </w:r>
            <w:proofErr w:type="spellStart"/>
            <w:r>
              <w:rPr>
                <w:b/>
                <w:i/>
                <w:spacing w:val="-2"/>
                <w:sz w:val="22"/>
                <w:szCs w:val="22"/>
              </w:rPr>
              <w:t>l’accertamento</w:t>
            </w:r>
            <w:proofErr w:type="spellEnd"/>
            <w:r>
              <w:rPr>
                <w:b/>
                <w:i/>
                <w:spacing w:val="-2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pacing w:val="-2"/>
                <w:sz w:val="22"/>
                <w:szCs w:val="22"/>
              </w:rPr>
              <w:t>delle</w:t>
            </w:r>
            <w:proofErr w:type="spellEnd"/>
            <w:r>
              <w:rPr>
                <w:b/>
                <w:i/>
                <w:spacing w:val="-2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pacing w:val="-2"/>
                <w:sz w:val="22"/>
                <w:szCs w:val="22"/>
              </w:rPr>
              <w:t>competenze</w:t>
            </w:r>
            <w:proofErr w:type="spellEnd"/>
            <w:r>
              <w:rPr>
                <w:b/>
                <w:i/>
                <w:spacing w:val="-2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pacing w:val="-2"/>
                <w:sz w:val="22"/>
                <w:szCs w:val="22"/>
              </w:rPr>
              <w:t>linguistiche</w:t>
            </w:r>
            <w:proofErr w:type="spellEnd"/>
          </w:p>
          <w:p w:rsidR="00254246" w:rsidRPr="00254246" w:rsidRDefault="00254246" w:rsidP="00254246">
            <w:pPr>
              <w:numPr>
                <w:ilvl w:val="0"/>
                <w:numId w:val="49"/>
              </w:numPr>
              <w:tabs>
                <w:tab w:val="left" w:pos="820"/>
              </w:tabs>
              <w:spacing w:line="251" w:lineRule="exact"/>
              <w:rPr>
                <w:i/>
                <w:sz w:val="22"/>
                <w:szCs w:val="22"/>
              </w:rPr>
            </w:pPr>
            <w:proofErr w:type="spellStart"/>
            <w:r w:rsidRPr="00254246">
              <w:rPr>
                <w:i/>
                <w:spacing w:val="-2"/>
                <w:sz w:val="22"/>
                <w:szCs w:val="22"/>
              </w:rPr>
              <w:t>Comprensione</w:t>
            </w:r>
            <w:proofErr w:type="spellEnd"/>
          </w:p>
          <w:p w:rsidR="00254246" w:rsidRPr="00254246" w:rsidRDefault="00254246" w:rsidP="00254246">
            <w:pPr>
              <w:numPr>
                <w:ilvl w:val="0"/>
                <w:numId w:val="49"/>
              </w:numPr>
              <w:tabs>
                <w:tab w:val="left" w:pos="820"/>
              </w:tabs>
              <w:spacing w:line="251" w:lineRule="exact"/>
              <w:rPr>
                <w:i/>
                <w:sz w:val="22"/>
                <w:szCs w:val="22"/>
              </w:rPr>
            </w:pPr>
            <w:proofErr w:type="spellStart"/>
            <w:r w:rsidRPr="00254246">
              <w:rPr>
                <w:i/>
                <w:sz w:val="22"/>
                <w:szCs w:val="22"/>
              </w:rPr>
              <w:t>Produzione</w:t>
            </w:r>
            <w:proofErr w:type="spellEnd"/>
            <w:r w:rsidRPr="00254246">
              <w:rPr>
                <w:i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i/>
                <w:spacing w:val="-2"/>
                <w:sz w:val="22"/>
                <w:szCs w:val="22"/>
              </w:rPr>
              <w:t>orale</w:t>
            </w:r>
            <w:bookmarkStart w:id="0" w:name="_GoBack"/>
            <w:bookmarkEnd w:id="0"/>
            <w:proofErr w:type="spellEnd"/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54246" w:rsidRPr="00254246" w:rsidRDefault="00254246" w:rsidP="00254246">
            <w:pPr>
              <w:spacing w:before="1"/>
              <w:ind w:left="140"/>
              <w:outlineLvl w:val="1"/>
              <w:rPr>
                <w:b/>
                <w:bCs/>
                <w:sz w:val="22"/>
                <w:szCs w:val="22"/>
              </w:rPr>
            </w:pPr>
          </w:p>
          <w:p w:rsidR="00254246" w:rsidRDefault="00254246" w:rsidP="00254246">
            <w:pPr>
              <w:spacing w:before="1"/>
              <w:ind w:left="140"/>
              <w:outlineLvl w:val="1"/>
              <w:rPr>
                <w:b/>
                <w:bCs/>
                <w:sz w:val="22"/>
                <w:szCs w:val="22"/>
              </w:rPr>
            </w:pPr>
            <w:r w:rsidRPr="00254246">
              <w:rPr>
                <w:b/>
                <w:bCs/>
                <w:sz w:val="22"/>
                <w:szCs w:val="22"/>
              </w:rPr>
              <w:t xml:space="preserve">A1-A2 </w:t>
            </w:r>
          </w:p>
          <w:p w:rsidR="00254246" w:rsidRPr="00254246" w:rsidRDefault="00254246" w:rsidP="00254246">
            <w:pPr>
              <w:spacing w:before="1"/>
              <w:ind w:left="140"/>
              <w:outlineLvl w:val="1"/>
              <w:rPr>
                <w:b/>
                <w:bCs/>
                <w:sz w:val="22"/>
                <w:szCs w:val="22"/>
              </w:rPr>
            </w:pPr>
            <w:r w:rsidRPr="00254246">
              <w:rPr>
                <w:b/>
                <w:bCs/>
                <w:sz w:val="22"/>
                <w:szCs w:val="22"/>
              </w:rPr>
              <w:t xml:space="preserve">B1-B2 </w:t>
            </w:r>
          </w:p>
          <w:p w:rsidR="00254246" w:rsidRPr="00254246" w:rsidRDefault="00254246" w:rsidP="00254246">
            <w:pPr>
              <w:spacing w:before="1"/>
              <w:ind w:left="140"/>
              <w:outlineLvl w:val="1"/>
              <w:rPr>
                <w:b/>
                <w:bCs/>
                <w:sz w:val="22"/>
                <w:szCs w:val="22"/>
              </w:rPr>
            </w:pPr>
            <w:r w:rsidRPr="00254246">
              <w:rPr>
                <w:b/>
                <w:bCs/>
                <w:sz w:val="22"/>
                <w:szCs w:val="22"/>
              </w:rPr>
              <w:t xml:space="preserve">C1-C2 </w:t>
            </w:r>
          </w:p>
        </w:tc>
        <w:tc>
          <w:tcPr>
            <w:tcW w:w="2297" w:type="dxa"/>
          </w:tcPr>
          <w:p w:rsidR="00254246" w:rsidRPr="00254246" w:rsidRDefault="00254246" w:rsidP="00254246">
            <w:pPr>
              <w:spacing w:before="1"/>
              <w:ind w:left="140"/>
              <w:outlineLvl w:val="1"/>
              <w:rPr>
                <w:b/>
                <w:bCs/>
                <w:sz w:val="22"/>
                <w:szCs w:val="22"/>
              </w:rPr>
            </w:pPr>
          </w:p>
        </w:tc>
      </w:tr>
      <w:tr w:rsidR="00254246" w:rsidRPr="00254246" w:rsidTr="00466E7D">
        <w:trPr>
          <w:trHeight w:val="259"/>
        </w:trPr>
        <w:tc>
          <w:tcPr>
            <w:tcW w:w="4079" w:type="dxa"/>
          </w:tcPr>
          <w:p w:rsidR="00254246" w:rsidRPr="00254246" w:rsidRDefault="00254246" w:rsidP="00254246">
            <w:pPr>
              <w:spacing w:before="1"/>
              <w:ind w:left="140"/>
              <w:outlineLvl w:val="1"/>
              <w:rPr>
                <w:b/>
                <w:bCs/>
                <w:sz w:val="22"/>
                <w:szCs w:val="22"/>
              </w:rPr>
            </w:pPr>
            <w:r w:rsidRPr="00254246">
              <w:rPr>
                <w:b/>
                <w:bCs/>
                <w:sz w:val="22"/>
                <w:szCs w:val="22"/>
              </w:rPr>
              <w:t>COLLOQUIO MOTIVAZIONALE</w:t>
            </w:r>
          </w:p>
          <w:p w:rsidR="00254246" w:rsidRPr="00254246" w:rsidRDefault="00254246" w:rsidP="00254246">
            <w:pPr>
              <w:spacing w:before="1"/>
              <w:ind w:left="140"/>
              <w:outlineLvl w:val="1"/>
              <w:rPr>
                <w:b/>
                <w:bCs/>
                <w:sz w:val="22"/>
                <w:szCs w:val="22"/>
              </w:rPr>
            </w:pPr>
            <w:r w:rsidRPr="00254246">
              <w:rPr>
                <w:b/>
                <w:bCs/>
                <w:sz w:val="22"/>
                <w:szCs w:val="22"/>
              </w:rPr>
              <w:t>●</w:t>
            </w:r>
            <w:r w:rsidRPr="00254246">
              <w:rPr>
                <w:b/>
                <w:bCs/>
                <w:sz w:val="22"/>
                <w:szCs w:val="22"/>
              </w:rPr>
              <w:tab/>
            </w:r>
            <w:proofErr w:type="spellStart"/>
            <w:r w:rsidRPr="00254246">
              <w:rPr>
                <w:b/>
                <w:bCs/>
                <w:sz w:val="22"/>
                <w:szCs w:val="22"/>
              </w:rPr>
              <w:t>Motivazione</w:t>
            </w:r>
            <w:proofErr w:type="spellEnd"/>
            <w:r w:rsidRPr="0025424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b/>
                <w:bCs/>
                <w:sz w:val="22"/>
                <w:szCs w:val="22"/>
              </w:rPr>
              <w:t>alla</w:t>
            </w:r>
            <w:proofErr w:type="spellEnd"/>
            <w:r w:rsidRPr="0025424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b/>
                <w:bCs/>
                <w:sz w:val="22"/>
                <w:szCs w:val="22"/>
              </w:rPr>
              <w:t>partecipazione</w:t>
            </w:r>
            <w:proofErr w:type="spellEnd"/>
          </w:p>
          <w:p w:rsidR="00254246" w:rsidRPr="00254246" w:rsidRDefault="00254246" w:rsidP="00254246">
            <w:pPr>
              <w:spacing w:before="1"/>
              <w:ind w:left="140"/>
              <w:outlineLvl w:val="1"/>
              <w:rPr>
                <w:b/>
                <w:bCs/>
                <w:sz w:val="22"/>
                <w:szCs w:val="22"/>
              </w:rPr>
            </w:pPr>
            <w:r w:rsidRPr="00254246">
              <w:rPr>
                <w:b/>
                <w:bCs/>
                <w:sz w:val="22"/>
                <w:szCs w:val="22"/>
              </w:rPr>
              <w:t>●</w:t>
            </w:r>
            <w:r w:rsidRPr="00254246">
              <w:rPr>
                <w:b/>
                <w:bCs/>
                <w:sz w:val="22"/>
                <w:szCs w:val="22"/>
              </w:rPr>
              <w:tab/>
            </w:r>
            <w:proofErr w:type="spellStart"/>
            <w:r w:rsidRPr="00254246">
              <w:rPr>
                <w:b/>
                <w:bCs/>
                <w:sz w:val="22"/>
                <w:szCs w:val="22"/>
              </w:rPr>
              <w:t>Adattabilità</w:t>
            </w:r>
            <w:proofErr w:type="spellEnd"/>
            <w:r w:rsidRPr="00254246">
              <w:rPr>
                <w:b/>
                <w:bCs/>
                <w:sz w:val="22"/>
                <w:szCs w:val="22"/>
              </w:rPr>
              <w:t xml:space="preserve"> e </w:t>
            </w:r>
            <w:proofErr w:type="spellStart"/>
            <w:r w:rsidRPr="00254246">
              <w:rPr>
                <w:b/>
                <w:bCs/>
                <w:sz w:val="22"/>
                <w:szCs w:val="22"/>
              </w:rPr>
              <w:t>flessibilità</w:t>
            </w:r>
            <w:proofErr w:type="spellEnd"/>
          </w:p>
          <w:p w:rsidR="00254246" w:rsidRPr="00254246" w:rsidRDefault="00254246" w:rsidP="00254246">
            <w:pPr>
              <w:spacing w:before="1"/>
              <w:ind w:left="140"/>
              <w:outlineLvl w:val="1"/>
              <w:rPr>
                <w:b/>
                <w:bCs/>
                <w:sz w:val="22"/>
                <w:szCs w:val="22"/>
              </w:rPr>
            </w:pPr>
            <w:r w:rsidRPr="00254246">
              <w:rPr>
                <w:b/>
                <w:bCs/>
                <w:sz w:val="22"/>
                <w:szCs w:val="22"/>
              </w:rPr>
              <w:t>●</w:t>
            </w:r>
            <w:r w:rsidRPr="00254246">
              <w:rPr>
                <w:b/>
                <w:bCs/>
                <w:sz w:val="22"/>
                <w:szCs w:val="22"/>
              </w:rPr>
              <w:tab/>
            </w:r>
            <w:proofErr w:type="spellStart"/>
            <w:r w:rsidRPr="00254246">
              <w:rPr>
                <w:b/>
                <w:bCs/>
                <w:sz w:val="22"/>
                <w:szCs w:val="22"/>
              </w:rPr>
              <w:t>Disponibilità</w:t>
            </w:r>
            <w:proofErr w:type="spellEnd"/>
            <w:r w:rsidRPr="0025424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b/>
                <w:bCs/>
                <w:sz w:val="22"/>
                <w:szCs w:val="22"/>
              </w:rPr>
              <w:t>alla</w:t>
            </w:r>
            <w:proofErr w:type="spellEnd"/>
            <w:r w:rsidRPr="0025424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b/>
                <w:bCs/>
                <w:sz w:val="22"/>
                <w:szCs w:val="22"/>
              </w:rPr>
              <w:t>comunicazione</w:t>
            </w:r>
            <w:proofErr w:type="spellEnd"/>
            <w:r w:rsidRPr="00254246">
              <w:rPr>
                <w:b/>
                <w:bCs/>
                <w:sz w:val="22"/>
                <w:szCs w:val="22"/>
              </w:rPr>
              <w:t xml:space="preserve"> e </w:t>
            </w:r>
            <w:proofErr w:type="spellStart"/>
            <w:r w:rsidRPr="00254246">
              <w:rPr>
                <w:b/>
                <w:bCs/>
                <w:sz w:val="22"/>
                <w:szCs w:val="22"/>
              </w:rPr>
              <w:t>alla</w:t>
            </w:r>
            <w:proofErr w:type="spellEnd"/>
            <w:r w:rsidRPr="0025424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b/>
                <w:bCs/>
                <w:sz w:val="22"/>
                <w:szCs w:val="22"/>
              </w:rPr>
              <w:t>disseminazione</w:t>
            </w:r>
            <w:proofErr w:type="spellEnd"/>
            <w:r w:rsidRPr="00254246">
              <w:rPr>
                <w:b/>
                <w:bCs/>
                <w:sz w:val="22"/>
                <w:szCs w:val="22"/>
              </w:rPr>
              <w:t xml:space="preserve"> del </w:t>
            </w:r>
            <w:proofErr w:type="spellStart"/>
            <w:r w:rsidRPr="00254246">
              <w:rPr>
                <w:b/>
                <w:bCs/>
                <w:sz w:val="22"/>
                <w:szCs w:val="22"/>
              </w:rPr>
              <w:t>progetto</w:t>
            </w:r>
            <w:proofErr w:type="spellEnd"/>
            <w:r w:rsidRPr="00254246">
              <w:rPr>
                <w:b/>
                <w:bCs/>
                <w:sz w:val="22"/>
                <w:szCs w:val="22"/>
              </w:rPr>
              <w:t>.</w:t>
            </w:r>
            <w:r w:rsidRPr="00254246">
              <w:rPr>
                <w:b/>
                <w:bCs/>
                <w:sz w:val="22"/>
                <w:szCs w:val="22"/>
              </w:rPr>
              <w:tab/>
            </w:r>
          </w:p>
          <w:p w:rsidR="00254246" w:rsidRPr="00254246" w:rsidRDefault="00254246" w:rsidP="00254246">
            <w:pPr>
              <w:spacing w:before="1"/>
              <w:ind w:left="140"/>
              <w:outlineLvl w:val="1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54246" w:rsidRPr="00254246" w:rsidRDefault="00254246" w:rsidP="00254246">
            <w:pPr>
              <w:spacing w:before="1"/>
              <w:ind w:left="140"/>
              <w:outlineLvl w:val="1"/>
              <w:rPr>
                <w:b/>
                <w:bCs/>
                <w:sz w:val="22"/>
                <w:szCs w:val="22"/>
              </w:rPr>
            </w:pPr>
            <w:r w:rsidRPr="00254246">
              <w:rPr>
                <w:b/>
                <w:bCs/>
                <w:sz w:val="22"/>
                <w:szCs w:val="22"/>
              </w:rPr>
              <w:t xml:space="preserve">Da 1 a 5 </w:t>
            </w:r>
            <w:proofErr w:type="spellStart"/>
            <w:r w:rsidRPr="00254246">
              <w:rPr>
                <w:b/>
                <w:bCs/>
                <w:sz w:val="22"/>
                <w:szCs w:val="22"/>
              </w:rPr>
              <w:t>punti</w:t>
            </w:r>
            <w:proofErr w:type="spellEnd"/>
            <w:r w:rsidRPr="0025424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b/>
                <w:bCs/>
                <w:sz w:val="22"/>
                <w:szCs w:val="22"/>
              </w:rPr>
              <w:t>parzialmente</w:t>
            </w:r>
            <w:proofErr w:type="spellEnd"/>
            <w:r w:rsidRPr="0025424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b/>
                <w:bCs/>
                <w:sz w:val="22"/>
                <w:szCs w:val="22"/>
              </w:rPr>
              <w:t>motivato</w:t>
            </w:r>
            <w:proofErr w:type="spellEnd"/>
            <w:r w:rsidRPr="00254246">
              <w:rPr>
                <w:b/>
                <w:bCs/>
                <w:sz w:val="22"/>
                <w:szCs w:val="22"/>
              </w:rPr>
              <w:t xml:space="preserve"> e </w:t>
            </w:r>
            <w:proofErr w:type="spellStart"/>
            <w:r w:rsidRPr="00254246">
              <w:rPr>
                <w:b/>
                <w:bCs/>
                <w:sz w:val="22"/>
                <w:szCs w:val="22"/>
              </w:rPr>
              <w:t>disponibile</w:t>
            </w:r>
            <w:proofErr w:type="spellEnd"/>
          </w:p>
          <w:p w:rsidR="00254246" w:rsidRPr="00254246" w:rsidRDefault="00254246" w:rsidP="00254246">
            <w:pPr>
              <w:spacing w:before="1"/>
              <w:ind w:left="140"/>
              <w:outlineLvl w:val="1"/>
              <w:rPr>
                <w:b/>
                <w:bCs/>
                <w:sz w:val="22"/>
                <w:szCs w:val="22"/>
              </w:rPr>
            </w:pPr>
            <w:r w:rsidRPr="00254246">
              <w:rPr>
                <w:b/>
                <w:bCs/>
                <w:sz w:val="22"/>
                <w:szCs w:val="22"/>
              </w:rPr>
              <w:t xml:space="preserve">Da 6 a 12 </w:t>
            </w:r>
            <w:proofErr w:type="spellStart"/>
            <w:r w:rsidRPr="00254246">
              <w:rPr>
                <w:b/>
                <w:bCs/>
                <w:sz w:val="22"/>
                <w:szCs w:val="22"/>
              </w:rPr>
              <w:t>punti</w:t>
            </w:r>
            <w:proofErr w:type="spellEnd"/>
            <w:r w:rsidRPr="0025424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b/>
                <w:bCs/>
                <w:sz w:val="22"/>
                <w:szCs w:val="22"/>
              </w:rPr>
              <w:t>motivato</w:t>
            </w:r>
            <w:proofErr w:type="spellEnd"/>
            <w:r w:rsidRPr="00254246">
              <w:rPr>
                <w:b/>
                <w:bCs/>
                <w:sz w:val="22"/>
                <w:szCs w:val="22"/>
              </w:rPr>
              <w:t xml:space="preserve"> e </w:t>
            </w:r>
            <w:proofErr w:type="spellStart"/>
            <w:r w:rsidRPr="00254246">
              <w:rPr>
                <w:b/>
                <w:bCs/>
                <w:sz w:val="22"/>
                <w:szCs w:val="22"/>
              </w:rPr>
              <w:t>disponibile</w:t>
            </w:r>
            <w:proofErr w:type="spellEnd"/>
          </w:p>
          <w:p w:rsidR="00254246" w:rsidRPr="00254246" w:rsidRDefault="00254246" w:rsidP="00254246">
            <w:pPr>
              <w:spacing w:before="1"/>
              <w:ind w:left="140"/>
              <w:outlineLvl w:val="1"/>
              <w:rPr>
                <w:b/>
                <w:bCs/>
                <w:sz w:val="22"/>
                <w:szCs w:val="22"/>
              </w:rPr>
            </w:pPr>
            <w:r w:rsidRPr="00254246">
              <w:rPr>
                <w:b/>
                <w:bCs/>
                <w:sz w:val="22"/>
                <w:szCs w:val="22"/>
              </w:rPr>
              <w:t xml:space="preserve">Da 13 a 20 </w:t>
            </w:r>
            <w:proofErr w:type="spellStart"/>
            <w:r w:rsidRPr="00254246">
              <w:rPr>
                <w:b/>
                <w:bCs/>
                <w:sz w:val="22"/>
                <w:szCs w:val="22"/>
              </w:rPr>
              <w:t>punti</w:t>
            </w:r>
            <w:proofErr w:type="spellEnd"/>
            <w:r w:rsidRPr="00254246">
              <w:rPr>
                <w:b/>
                <w:bCs/>
                <w:sz w:val="22"/>
                <w:szCs w:val="22"/>
              </w:rPr>
              <w:t xml:space="preserve"> molto </w:t>
            </w:r>
            <w:proofErr w:type="spellStart"/>
            <w:r w:rsidRPr="00254246">
              <w:rPr>
                <w:b/>
                <w:bCs/>
                <w:sz w:val="22"/>
                <w:szCs w:val="22"/>
              </w:rPr>
              <w:t>motivato</w:t>
            </w:r>
            <w:proofErr w:type="spellEnd"/>
            <w:r w:rsidRPr="00254246">
              <w:rPr>
                <w:b/>
                <w:bCs/>
                <w:sz w:val="22"/>
                <w:szCs w:val="22"/>
              </w:rPr>
              <w:t xml:space="preserve"> e molto </w:t>
            </w:r>
            <w:proofErr w:type="spellStart"/>
            <w:r w:rsidRPr="00254246">
              <w:rPr>
                <w:b/>
                <w:bCs/>
                <w:sz w:val="22"/>
                <w:szCs w:val="22"/>
              </w:rPr>
              <w:t>disponibile</w:t>
            </w:r>
            <w:proofErr w:type="spellEnd"/>
          </w:p>
          <w:p w:rsidR="00254246" w:rsidRPr="00254246" w:rsidRDefault="00254246" w:rsidP="00254246">
            <w:pPr>
              <w:spacing w:before="1"/>
              <w:ind w:left="140"/>
              <w:outlineLvl w:val="1"/>
              <w:rPr>
                <w:b/>
                <w:bCs/>
                <w:sz w:val="22"/>
                <w:szCs w:val="22"/>
              </w:rPr>
            </w:pPr>
            <w:r w:rsidRPr="00254246">
              <w:rPr>
                <w:b/>
                <w:bCs/>
                <w:sz w:val="22"/>
                <w:szCs w:val="22"/>
              </w:rPr>
              <w:tab/>
              <w:t xml:space="preserve">max 20 </w:t>
            </w:r>
            <w:proofErr w:type="spellStart"/>
            <w:r w:rsidRPr="00254246">
              <w:rPr>
                <w:b/>
                <w:bCs/>
                <w:sz w:val="22"/>
                <w:szCs w:val="22"/>
              </w:rPr>
              <w:t>punti</w:t>
            </w:r>
            <w:proofErr w:type="spellEnd"/>
          </w:p>
          <w:p w:rsidR="00254246" w:rsidRPr="00254246" w:rsidRDefault="00254246" w:rsidP="00254246">
            <w:pPr>
              <w:spacing w:before="1"/>
              <w:ind w:left="140"/>
              <w:outlineLvl w:val="1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97" w:type="dxa"/>
          </w:tcPr>
          <w:p w:rsidR="00254246" w:rsidRPr="00254246" w:rsidRDefault="00254246" w:rsidP="00254246">
            <w:pPr>
              <w:spacing w:before="1"/>
              <w:ind w:left="140"/>
              <w:outlineLvl w:val="1"/>
              <w:rPr>
                <w:b/>
                <w:bCs/>
                <w:sz w:val="22"/>
                <w:szCs w:val="22"/>
              </w:rPr>
            </w:pPr>
          </w:p>
        </w:tc>
      </w:tr>
      <w:tr w:rsidR="00254246" w:rsidRPr="00254246" w:rsidTr="00466E7D">
        <w:trPr>
          <w:trHeight w:val="2303"/>
        </w:trPr>
        <w:tc>
          <w:tcPr>
            <w:tcW w:w="4079" w:type="dxa"/>
          </w:tcPr>
          <w:p w:rsidR="00254246" w:rsidRPr="00254246" w:rsidRDefault="00254246" w:rsidP="00254246">
            <w:pPr>
              <w:spacing w:before="1"/>
              <w:ind w:left="140"/>
              <w:outlineLvl w:val="1"/>
              <w:rPr>
                <w:b/>
                <w:bCs/>
                <w:sz w:val="22"/>
                <w:szCs w:val="22"/>
              </w:rPr>
            </w:pPr>
            <w:r w:rsidRPr="00254246">
              <w:rPr>
                <w:b/>
                <w:bCs/>
                <w:sz w:val="22"/>
                <w:szCs w:val="22"/>
              </w:rPr>
              <w:t>PROPOSTA PROGETTUALE</w:t>
            </w:r>
          </w:p>
          <w:p w:rsidR="00254246" w:rsidRPr="00254246" w:rsidRDefault="00254246" w:rsidP="00254246">
            <w:pPr>
              <w:numPr>
                <w:ilvl w:val="0"/>
                <w:numId w:val="48"/>
              </w:numPr>
              <w:spacing w:before="1"/>
              <w:outlineLvl w:val="1"/>
              <w:rPr>
                <w:b/>
                <w:bCs/>
                <w:i/>
                <w:sz w:val="22"/>
                <w:szCs w:val="22"/>
              </w:rPr>
            </w:pPr>
            <w:proofErr w:type="spellStart"/>
            <w:r w:rsidRPr="00254246">
              <w:rPr>
                <w:b/>
                <w:bCs/>
                <w:i/>
                <w:sz w:val="22"/>
                <w:szCs w:val="22"/>
              </w:rPr>
              <w:t>Obiettivi</w:t>
            </w:r>
            <w:proofErr w:type="spellEnd"/>
            <w:r w:rsidRPr="00254246">
              <w:rPr>
                <w:b/>
                <w:bCs/>
                <w:i/>
                <w:sz w:val="22"/>
                <w:szCs w:val="22"/>
              </w:rPr>
              <w:t xml:space="preserve"> ben </w:t>
            </w:r>
            <w:proofErr w:type="spellStart"/>
            <w:r w:rsidRPr="00254246">
              <w:rPr>
                <w:b/>
                <w:bCs/>
                <w:i/>
                <w:sz w:val="22"/>
                <w:szCs w:val="22"/>
              </w:rPr>
              <w:t>definiti</w:t>
            </w:r>
            <w:proofErr w:type="spellEnd"/>
            <w:r w:rsidRPr="00254246">
              <w:rPr>
                <w:b/>
                <w:bCs/>
                <w:i/>
                <w:sz w:val="22"/>
                <w:szCs w:val="22"/>
              </w:rPr>
              <w:t xml:space="preserve"> e </w:t>
            </w:r>
            <w:proofErr w:type="spellStart"/>
            <w:r w:rsidRPr="00254246">
              <w:rPr>
                <w:b/>
                <w:bCs/>
                <w:i/>
                <w:sz w:val="22"/>
                <w:szCs w:val="22"/>
              </w:rPr>
              <w:t>comprensibili</w:t>
            </w:r>
            <w:proofErr w:type="spellEnd"/>
          </w:p>
          <w:p w:rsidR="00254246" w:rsidRPr="00254246" w:rsidRDefault="00254246" w:rsidP="00254246">
            <w:pPr>
              <w:numPr>
                <w:ilvl w:val="0"/>
                <w:numId w:val="48"/>
              </w:numPr>
              <w:spacing w:before="1"/>
              <w:outlineLvl w:val="1"/>
              <w:rPr>
                <w:b/>
                <w:bCs/>
                <w:i/>
                <w:sz w:val="22"/>
                <w:szCs w:val="22"/>
              </w:rPr>
            </w:pPr>
            <w:r w:rsidRPr="00254246">
              <w:rPr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b/>
                <w:bCs/>
                <w:i/>
                <w:sz w:val="22"/>
                <w:szCs w:val="22"/>
              </w:rPr>
              <w:t>Descrizione</w:t>
            </w:r>
            <w:proofErr w:type="spellEnd"/>
            <w:r w:rsidRPr="00254246">
              <w:rPr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b/>
                <w:bCs/>
                <w:i/>
                <w:sz w:val="22"/>
                <w:szCs w:val="22"/>
              </w:rPr>
              <w:t>chiara</w:t>
            </w:r>
            <w:proofErr w:type="spellEnd"/>
            <w:r w:rsidRPr="00254246">
              <w:rPr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b/>
                <w:bCs/>
                <w:i/>
                <w:sz w:val="22"/>
                <w:szCs w:val="22"/>
              </w:rPr>
              <w:t>delle</w:t>
            </w:r>
            <w:proofErr w:type="spellEnd"/>
            <w:r w:rsidRPr="00254246">
              <w:rPr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b/>
                <w:bCs/>
                <w:i/>
                <w:sz w:val="22"/>
                <w:szCs w:val="22"/>
              </w:rPr>
              <w:t>attività</w:t>
            </w:r>
            <w:proofErr w:type="spellEnd"/>
            <w:r w:rsidRPr="00254246">
              <w:rPr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b/>
                <w:bCs/>
                <w:i/>
                <w:sz w:val="22"/>
                <w:szCs w:val="22"/>
              </w:rPr>
              <w:t>previste</w:t>
            </w:r>
            <w:proofErr w:type="spellEnd"/>
          </w:p>
          <w:p w:rsidR="00254246" w:rsidRPr="00254246" w:rsidRDefault="00254246" w:rsidP="00254246">
            <w:pPr>
              <w:numPr>
                <w:ilvl w:val="0"/>
                <w:numId w:val="48"/>
              </w:numPr>
              <w:spacing w:before="1"/>
              <w:outlineLvl w:val="1"/>
              <w:rPr>
                <w:b/>
                <w:bCs/>
                <w:i/>
                <w:sz w:val="22"/>
                <w:szCs w:val="22"/>
              </w:rPr>
            </w:pPr>
            <w:r w:rsidRPr="00254246">
              <w:rPr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b/>
                <w:bCs/>
                <w:i/>
                <w:sz w:val="22"/>
                <w:szCs w:val="22"/>
              </w:rPr>
              <w:t>Coerenza</w:t>
            </w:r>
            <w:proofErr w:type="spellEnd"/>
            <w:r w:rsidRPr="00254246">
              <w:rPr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b/>
                <w:bCs/>
                <w:i/>
                <w:sz w:val="22"/>
                <w:szCs w:val="22"/>
              </w:rPr>
              <w:t>interna</w:t>
            </w:r>
            <w:proofErr w:type="spellEnd"/>
            <w:r w:rsidRPr="00254246">
              <w:rPr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b/>
                <w:bCs/>
                <w:i/>
                <w:sz w:val="22"/>
                <w:szCs w:val="22"/>
              </w:rPr>
              <w:t>tra</w:t>
            </w:r>
            <w:proofErr w:type="spellEnd"/>
            <w:r w:rsidRPr="00254246">
              <w:rPr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b/>
                <w:bCs/>
                <w:i/>
                <w:sz w:val="22"/>
                <w:szCs w:val="22"/>
              </w:rPr>
              <w:t>obiettivi</w:t>
            </w:r>
            <w:proofErr w:type="spellEnd"/>
            <w:r w:rsidRPr="00254246">
              <w:rPr>
                <w:b/>
                <w:bCs/>
                <w:i/>
                <w:sz w:val="22"/>
                <w:szCs w:val="22"/>
              </w:rPr>
              <w:t xml:space="preserve">, </w:t>
            </w:r>
            <w:proofErr w:type="spellStart"/>
            <w:r w:rsidRPr="00254246">
              <w:rPr>
                <w:b/>
                <w:bCs/>
                <w:i/>
                <w:sz w:val="22"/>
                <w:szCs w:val="22"/>
              </w:rPr>
              <w:t>attività</w:t>
            </w:r>
            <w:proofErr w:type="spellEnd"/>
            <w:r w:rsidRPr="00254246">
              <w:rPr>
                <w:b/>
                <w:bCs/>
                <w:i/>
                <w:sz w:val="22"/>
                <w:szCs w:val="22"/>
              </w:rPr>
              <w:t xml:space="preserve"> e </w:t>
            </w:r>
            <w:proofErr w:type="spellStart"/>
            <w:r w:rsidRPr="00254246">
              <w:rPr>
                <w:b/>
                <w:bCs/>
                <w:i/>
                <w:sz w:val="22"/>
                <w:szCs w:val="22"/>
              </w:rPr>
              <w:t>risultati</w:t>
            </w:r>
            <w:proofErr w:type="spellEnd"/>
            <w:r w:rsidRPr="00254246">
              <w:rPr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b/>
                <w:bCs/>
                <w:i/>
                <w:sz w:val="22"/>
                <w:szCs w:val="22"/>
              </w:rPr>
              <w:t>attesi</w:t>
            </w:r>
            <w:proofErr w:type="spellEnd"/>
            <w:r w:rsidRPr="00254246">
              <w:rPr>
                <w:b/>
                <w:bCs/>
                <w:i/>
                <w:sz w:val="22"/>
                <w:szCs w:val="22"/>
              </w:rPr>
              <w:t>.</w:t>
            </w:r>
          </w:p>
          <w:p w:rsidR="00254246" w:rsidRPr="00254246" w:rsidRDefault="00254246" w:rsidP="00254246">
            <w:pPr>
              <w:spacing w:before="1"/>
              <w:ind w:left="140"/>
              <w:outlineLvl w:val="1"/>
              <w:rPr>
                <w:b/>
                <w:bCs/>
                <w:i/>
                <w:sz w:val="22"/>
                <w:szCs w:val="22"/>
              </w:rPr>
            </w:pPr>
          </w:p>
          <w:p w:rsidR="00254246" w:rsidRPr="00254246" w:rsidRDefault="00254246" w:rsidP="00254246">
            <w:pPr>
              <w:spacing w:before="1"/>
              <w:ind w:left="140"/>
              <w:outlineLvl w:val="1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54246" w:rsidRPr="00254246" w:rsidRDefault="00254246" w:rsidP="00254246">
            <w:pPr>
              <w:spacing w:before="1"/>
              <w:ind w:left="140"/>
              <w:outlineLvl w:val="1"/>
              <w:rPr>
                <w:b/>
                <w:bCs/>
                <w:sz w:val="22"/>
                <w:szCs w:val="22"/>
              </w:rPr>
            </w:pPr>
          </w:p>
          <w:p w:rsidR="00254246" w:rsidRPr="00254246" w:rsidRDefault="00254246" w:rsidP="00254246">
            <w:pPr>
              <w:spacing w:before="1"/>
              <w:ind w:left="140"/>
              <w:outlineLvl w:val="1"/>
              <w:rPr>
                <w:b/>
                <w:bCs/>
                <w:i/>
                <w:sz w:val="22"/>
                <w:szCs w:val="22"/>
              </w:rPr>
            </w:pPr>
            <w:r w:rsidRPr="00254246">
              <w:rPr>
                <w:b/>
                <w:bCs/>
                <w:i/>
                <w:sz w:val="22"/>
                <w:szCs w:val="22"/>
              </w:rPr>
              <w:t xml:space="preserve">Da 1 a 3 </w:t>
            </w:r>
            <w:proofErr w:type="spellStart"/>
            <w:r w:rsidRPr="00254246">
              <w:rPr>
                <w:b/>
                <w:bCs/>
                <w:i/>
                <w:sz w:val="22"/>
                <w:szCs w:val="22"/>
              </w:rPr>
              <w:t>punti</w:t>
            </w:r>
            <w:proofErr w:type="spellEnd"/>
            <w:r w:rsidRPr="00254246">
              <w:rPr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b/>
                <w:bCs/>
                <w:i/>
                <w:sz w:val="22"/>
                <w:szCs w:val="22"/>
              </w:rPr>
              <w:t>obiettivi</w:t>
            </w:r>
            <w:proofErr w:type="spellEnd"/>
            <w:r w:rsidRPr="00254246">
              <w:rPr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b/>
                <w:bCs/>
                <w:i/>
                <w:sz w:val="22"/>
                <w:szCs w:val="22"/>
              </w:rPr>
              <w:t>generici</w:t>
            </w:r>
            <w:proofErr w:type="spellEnd"/>
            <w:r w:rsidRPr="00254246">
              <w:rPr>
                <w:b/>
                <w:bCs/>
                <w:i/>
                <w:sz w:val="22"/>
                <w:szCs w:val="22"/>
              </w:rPr>
              <w:t xml:space="preserve"> e non ben </w:t>
            </w:r>
            <w:proofErr w:type="spellStart"/>
            <w:r w:rsidRPr="00254246">
              <w:rPr>
                <w:b/>
                <w:bCs/>
                <w:i/>
                <w:sz w:val="22"/>
                <w:szCs w:val="22"/>
              </w:rPr>
              <w:t>definiti</w:t>
            </w:r>
            <w:proofErr w:type="spellEnd"/>
          </w:p>
          <w:p w:rsidR="00254246" w:rsidRPr="00254246" w:rsidRDefault="00254246" w:rsidP="00254246">
            <w:pPr>
              <w:spacing w:before="1"/>
              <w:ind w:left="140"/>
              <w:outlineLvl w:val="1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Da 4 a </w:t>
            </w:r>
            <w:r w:rsidRPr="00254246">
              <w:rPr>
                <w:b/>
                <w:bCs/>
                <w:i/>
                <w:sz w:val="22"/>
                <w:szCs w:val="22"/>
              </w:rPr>
              <w:t xml:space="preserve">6 </w:t>
            </w:r>
            <w:proofErr w:type="spellStart"/>
            <w:r w:rsidRPr="00254246">
              <w:rPr>
                <w:b/>
                <w:bCs/>
                <w:i/>
                <w:sz w:val="22"/>
                <w:szCs w:val="22"/>
              </w:rPr>
              <w:t>punti</w:t>
            </w:r>
            <w:proofErr w:type="spellEnd"/>
            <w:r w:rsidRPr="00254246">
              <w:rPr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b/>
                <w:bCs/>
                <w:i/>
                <w:sz w:val="22"/>
                <w:szCs w:val="22"/>
              </w:rPr>
              <w:t>obiettivi</w:t>
            </w:r>
            <w:proofErr w:type="spellEnd"/>
            <w:r w:rsidRPr="00254246">
              <w:rPr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b/>
                <w:bCs/>
                <w:i/>
                <w:sz w:val="22"/>
                <w:szCs w:val="22"/>
              </w:rPr>
              <w:t>definitivi</w:t>
            </w:r>
            <w:proofErr w:type="spellEnd"/>
            <w:r w:rsidRPr="00254246">
              <w:rPr>
                <w:b/>
                <w:bCs/>
                <w:i/>
                <w:sz w:val="22"/>
                <w:szCs w:val="22"/>
              </w:rPr>
              <w:t xml:space="preserve"> ma </w:t>
            </w:r>
            <w:proofErr w:type="spellStart"/>
            <w:r w:rsidRPr="00254246">
              <w:rPr>
                <w:b/>
                <w:bCs/>
                <w:i/>
                <w:sz w:val="22"/>
                <w:szCs w:val="22"/>
              </w:rPr>
              <w:t>poco</w:t>
            </w:r>
            <w:proofErr w:type="spellEnd"/>
            <w:r w:rsidRPr="00254246">
              <w:rPr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b/>
                <w:bCs/>
                <w:i/>
                <w:sz w:val="22"/>
                <w:szCs w:val="22"/>
              </w:rPr>
              <w:t>approfonditi</w:t>
            </w:r>
            <w:proofErr w:type="spellEnd"/>
          </w:p>
          <w:p w:rsidR="00254246" w:rsidRPr="00254246" w:rsidRDefault="00254246" w:rsidP="00254246">
            <w:pPr>
              <w:spacing w:before="1"/>
              <w:ind w:left="140"/>
              <w:outlineLvl w:val="1"/>
              <w:rPr>
                <w:b/>
                <w:bCs/>
                <w:i/>
                <w:sz w:val="22"/>
                <w:szCs w:val="22"/>
              </w:rPr>
            </w:pPr>
            <w:r w:rsidRPr="00254246">
              <w:rPr>
                <w:b/>
                <w:bCs/>
                <w:i/>
                <w:sz w:val="22"/>
                <w:szCs w:val="22"/>
              </w:rPr>
              <w:t xml:space="preserve">Da 7 a 10 </w:t>
            </w:r>
            <w:proofErr w:type="spellStart"/>
            <w:r w:rsidRPr="00254246">
              <w:rPr>
                <w:b/>
                <w:bCs/>
                <w:i/>
                <w:sz w:val="22"/>
                <w:szCs w:val="22"/>
              </w:rPr>
              <w:t>punti</w:t>
            </w:r>
            <w:proofErr w:type="spellEnd"/>
            <w:r w:rsidRPr="00254246">
              <w:rPr>
                <w:b/>
                <w:bCs/>
                <w:i/>
                <w:sz w:val="22"/>
                <w:szCs w:val="22"/>
              </w:rPr>
              <w:t xml:space="preserve">  </w:t>
            </w:r>
            <w:proofErr w:type="spellStart"/>
            <w:r w:rsidRPr="00254246">
              <w:rPr>
                <w:b/>
                <w:bCs/>
                <w:i/>
                <w:sz w:val="22"/>
                <w:szCs w:val="22"/>
              </w:rPr>
              <w:t>progetto</w:t>
            </w:r>
            <w:proofErr w:type="spellEnd"/>
            <w:r w:rsidRPr="00254246">
              <w:rPr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254246">
              <w:rPr>
                <w:b/>
                <w:bCs/>
                <w:i/>
                <w:sz w:val="22"/>
                <w:szCs w:val="22"/>
              </w:rPr>
              <w:t>puntuale</w:t>
            </w:r>
            <w:proofErr w:type="spellEnd"/>
            <w:r w:rsidRPr="00254246">
              <w:rPr>
                <w:b/>
                <w:bCs/>
                <w:i/>
                <w:sz w:val="22"/>
                <w:szCs w:val="22"/>
              </w:rPr>
              <w:t xml:space="preserve"> e </w:t>
            </w:r>
            <w:proofErr w:type="spellStart"/>
            <w:r w:rsidRPr="00254246">
              <w:rPr>
                <w:b/>
                <w:bCs/>
                <w:i/>
                <w:sz w:val="22"/>
                <w:szCs w:val="22"/>
              </w:rPr>
              <w:t>dettagliato</w:t>
            </w:r>
            <w:proofErr w:type="spellEnd"/>
          </w:p>
          <w:p w:rsidR="00254246" w:rsidRPr="00254246" w:rsidRDefault="00254246" w:rsidP="00254246">
            <w:pPr>
              <w:spacing w:before="1"/>
              <w:outlineLvl w:val="1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2297" w:type="dxa"/>
          </w:tcPr>
          <w:p w:rsidR="00254246" w:rsidRPr="00254246" w:rsidRDefault="00254246" w:rsidP="00254246">
            <w:pPr>
              <w:spacing w:before="1"/>
              <w:ind w:left="140"/>
              <w:outlineLvl w:val="1"/>
              <w:rPr>
                <w:b/>
                <w:bCs/>
                <w:sz w:val="22"/>
                <w:szCs w:val="22"/>
              </w:rPr>
            </w:pPr>
          </w:p>
        </w:tc>
      </w:tr>
    </w:tbl>
    <w:p w:rsidR="00B84BE2" w:rsidRDefault="00B84BE2" w:rsidP="007A00EC">
      <w:pPr>
        <w:widowControl w:val="0"/>
        <w:tabs>
          <w:tab w:val="left" w:pos="1733"/>
        </w:tabs>
        <w:autoSpaceDE w:val="0"/>
        <w:autoSpaceDN w:val="0"/>
        <w:jc w:val="both"/>
        <w:rPr>
          <w:rFonts w:ascii="Arial" w:hAnsi="Arial" w:cs="Arial"/>
          <w:color w:val="000000"/>
        </w:rPr>
      </w:pPr>
    </w:p>
    <w:sectPr w:rsidR="00B84BE2" w:rsidSect="00F2508E">
      <w:headerReference w:type="default" r:id="rId14"/>
      <w:footerReference w:type="even" r:id="rId15"/>
      <w:pgSz w:w="11907" w:h="16839" w:code="9"/>
      <w:pgMar w:top="1843" w:right="1134" w:bottom="851" w:left="992" w:header="567" w:footer="113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246" w:rsidRDefault="00254246">
      <w:r>
        <w:separator/>
      </w:r>
    </w:p>
  </w:endnote>
  <w:endnote w:type="continuationSeparator" w:id="0">
    <w:p w:rsidR="00254246" w:rsidRDefault="00254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4246" w:rsidRDefault="00254246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6</w:t>
    </w:r>
    <w:r>
      <w:rPr>
        <w:rStyle w:val="Numeropagina"/>
      </w:rPr>
      <w:fldChar w:fldCharType="end"/>
    </w:r>
  </w:p>
  <w:p w:rsidR="00254246" w:rsidRDefault="00254246">
    <w:pPr>
      <w:pStyle w:val="Pidipagina"/>
    </w:pPr>
  </w:p>
  <w:p w:rsidR="00254246" w:rsidRDefault="00254246"/>
  <w:p w:rsidR="00254246" w:rsidRDefault="00254246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246" w:rsidRDefault="00254246">
      <w:r>
        <w:separator/>
      </w:r>
    </w:p>
  </w:footnote>
  <w:footnote w:type="continuationSeparator" w:id="0">
    <w:p w:rsidR="00254246" w:rsidRDefault="002542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4246" w:rsidRPr="000258C6" w:rsidRDefault="00254246" w:rsidP="000258C6">
    <w:pPr>
      <w:pStyle w:val="Intestazione"/>
    </w:pPr>
    <w:r w:rsidRPr="000258C6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2378</wp:posOffset>
          </wp:positionH>
          <wp:positionV relativeFrom="paragraph">
            <wp:posOffset>-122</wp:posOffset>
          </wp:positionV>
          <wp:extent cx="6410325" cy="719847"/>
          <wp:effectExtent l="0" t="0" r="0" b="4445"/>
          <wp:wrapNone/>
          <wp:docPr id="6" name="Immagine 6" descr="C:\Users\dirigente\AppData\Local\Temp\28d9892c-cba0-4cc2-95da-11faafdf72e8_co-funded_en.zip.2e8\co-funded_EN\horizontal\CMYK\JPEG\EN Co-funded by the EU_PANTO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irigente\AppData\Local\Temp\28d9892c-cba0-4cc2-95da-11faafdf72e8_co-funded_en.zip.2e8\co-funded_EN\horizontal\CMYK\JPEG\EN Co-funded by the EU_PANTON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12496" cy="731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254246" w:rsidRDefault="00254246">
    <w:pPr>
      <w:pStyle w:val="Intestazione"/>
    </w:pPr>
  </w:p>
  <w:p w:rsidR="00254246" w:rsidRDefault="00254246" w:rsidP="00F2508E">
    <w:pPr>
      <w:pStyle w:val="Intestazione"/>
      <w:tabs>
        <w:tab w:val="clear" w:pos="4819"/>
        <w:tab w:val="clear" w:pos="9638"/>
        <w:tab w:val="left" w:pos="3232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4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5" w15:restartNumberingAfterBreak="0">
    <w:nsid w:val="0236041A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6" w15:restartNumberingAfterBreak="0">
    <w:nsid w:val="04834A4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5B40B27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8" w15:restartNumberingAfterBreak="0">
    <w:nsid w:val="06145D17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9" w15:restartNumberingAfterBreak="0">
    <w:nsid w:val="098B5575"/>
    <w:multiLevelType w:val="hybridMultilevel"/>
    <w:tmpl w:val="58AC23F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FC20A1"/>
    <w:multiLevelType w:val="hybridMultilevel"/>
    <w:tmpl w:val="D8BAF2E0"/>
    <w:lvl w:ilvl="0" w:tplc="0F685850">
      <w:start w:val="1"/>
      <w:numFmt w:val="decimal"/>
      <w:lvlText w:val="%1."/>
      <w:lvlJc w:val="left"/>
      <w:pPr>
        <w:ind w:left="86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70282D36">
      <w:numFmt w:val="bullet"/>
      <w:lvlText w:val="•"/>
      <w:lvlJc w:val="left"/>
      <w:pPr>
        <w:ind w:left="1766" w:hanging="360"/>
      </w:pPr>
      <w:rPr>
        <w:rFonts w:hint="default"/>
        <w:lang w:val="it-IT" w:eastAsia="en-US" w:bidi="ar-SA"/>
      </w:rPr>
    </w:lvl>
    <w:lvl w:ilvl="2" w:tplc="C0D669F2">
      <w:numFmt w:val="bullet"/>
      <w:lvlText w:val="•"/>
      <w:lvlJc w:val="left"/>
      <w:pPr>
        <w:ind w:left="2672" w:hanging="360"/>
      </w:pPr>
      <w:rPr>
        <w:rFonts w:hint="default"/>
        <w:lang w:val="it-IT" w:eastAsia="en-US" w:bidi="ar-SA"/>
      </w:rPr>
    </w:lvl>
    <w:lvl w:ilvl="3" w:tplc="DABE500E">
      <w:numFmt w:val="bullet"/>
      <w:lvlText w:val="•"/>
      <w:lvlJc w:val="left"/>
      <w:pPr>
        <w:ind w:left="3578" w:hanging="360"/>
      </w:pPr>
      <w:rPr>
        <w:rFonts w:hint="default"/>
        <w:lang w:val="it-IT" w:eastAsia="en-US" w:bidi="ar-SA"/>
      </w:rPr>
    </w:lvl>
    <w:lvl w:ilvl="4" w:tplc="AC884A6A">
      <w:numFmt w:val="bullet"/>
      <w:lvlText w:val="•"/>
      <w:lvlJc w:val="left"/>
      <w:pPr>
        <w:ind w:left="4484" w:hanging="360"/>
      </w:pPr>
      <w:rPr>
        <w:rFonts w:hint="default"/>
        <w:lang w:val="it-IT" w:eastAsia="en-US" w:bidi="ar-SA"/>
      </w:rPr>
    </w:lvl>
    <w:lvl w:ilvl="5" w:tplc="35FEA2C0">
      <w:numFmt w:val="bullet"/>
      <w:lvlText w:val="•"/>
      <w:lvlJc w:val="left"/>
      <w:pPr>
        <w:ind w:left="5391" w:hanging="360"/>
      </w:pPr>
      <w:rPr>
        <w:rFonts w:hint="default"/>
        <w:lang w:val="it-IT" w:eastAsia="en-US" w:bidi="ar-SA"/>
      </w:rPr>
    </w:lvl>
    <w:lvl w:ilvl="6" w:tplc="326A7D86">
      <w:numFmt w:val="bullet"/>
      <w:lvlText w:val="•"/>
      <w:lvlJc w:val="left"/>
      <w:pPr>
        <w:ind w:left="6297" w:hanging="360"/>
      </w:pPr>
      <w:rPr>
        <w:rFonts w:hint="default"/>
        <w:lang w:val="it-IT" w:eastAsia="en-US" w:bidi="ar-SA"/>
      </w:rPr>
    </w:lvl>
    <w:lvl w:ilvl="7" w:tplc="FC4695F0">
      <w:numFmt w:val="bullet"/>
      <w:lvlText w:val="•"/>
      <w:lvlJc w:val="left"/>
      <w:pPr>
        <w:ind w:left="7203" w:hanging="360"/>
      </w:pPr>
      <w:rPr>
        <w:rFonts w:hint="default"/>
        <w:lang w:val="it-IT" w:eastAsia="en-US" w:bidi="ar-SA"/>
      </w:rPr>
    </w:lvl>
    <w:lvl w:ilvl="8" w:tplc="A72A646E">
      <w:numFmt w:val="bullet"/>
      <w:lvlText w:val="•"/>
      <w:lvlJc w:val="left"/>
      <w:pPr>
        <w:ind w:left="8109" w:hanging="360"/>
      </w:pPr>
      <w:rPr>
        <w:rFonts w:hint="default"/>
        <w:lang w:val="it-IT" w:eastAsia="en-US" w:bidi="ar-SA"/>
      </w:rPr>
    </w:lvl>
  </w:abstractNum>
  <w:abstractNum w:abstractNumId="11" w15:restartNumberingAfterBreak="0">
    <w:nsid w:val="116D3D31"/>
    <w:multiLevelType w:val="hybridMultilevel"/>
    <w:tmpl w:val="8EF6EBA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2A31E60"/>
    <w:multiLevelType w:val="hybridMultilevel"/>
    <w:tmpl w:val="22D6B388"/>
    <w:lvl w:ilvl="0" w:tplc="F69C3F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CA14C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98DC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FAA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96A6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D85F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7E5A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CEE6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2E53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13FE2E5F"/>
    <w:multiLevelType w:val="multilevel"/>
    <w:tmpl w:val="40DA5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AD814D6"/>
    <w:multiLevelType w:val="hybridMultilevel"/>
    <w:tmpl w:val="28F8FABE"/>
    <w:lvl w:ilvl="0" w:tplc="50CAD95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D45495"/>
    <w:multiLevelType w:val="hybridMultilevel"/>
    <w:tmpl w:val="1FBAAE12"/>
    <w:lvl w:ilvl="0" w:tplc="981608CE">
      <w:numFmt w:val="bullet"/>
      <w:lvlText w:val="●"/>
      <w:lvlJc w:val="left"/>
      <w:pPr>
        <w:ind w:left="8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3FAE4F7E">
      <w:numFmt w:val="bullet"/>
      <w:lvlText w:val="•"/>
      <w:lvlJc w:val="left"/>
      <w:pPr>
        <w:ind w:left="1153" w:hanging="360"/>
      </w:pPr>
      <w:rPr>
        <w:rFonts w:hint="default"/>
        <w:lang w:val="it-IT" w:eastAsia="en-US" w:bidi="ar-SA"/>
      </w:rPr>
    </w:lvl>
    <w:lvl w:ilvl="2" w:tplc="1902A70A">
      <w:numFmt w:val="bullet"/>
      <w:lvlText w:val="•"/>
      <w:lvlJc w:val="left"/>
      <w:pPr>
        <w:ind w:left="1486" w:hanging="360"/>
      </w:pPr>
      <w:rPr>
        <w:rFonts w:hint="default"/>
        <w:lang w:val="it-IT" w:eastAsia="en-US" w:bidi="ar-SA"/>
      </w:rPr>
    </w:lvl>
    <w:lvl w:ilvl="3" w:tplc="97B21332">
      <w:numFmt w:val="bullet"/>
      <w:lvlText w:val="•"/>
      <w:lvlJc w:val="left"/>
      <w:pPr>
        <w:ind w:left="1819" w:hanging="360"/>
      </w:pPr>
      <w:rPr>
        <w:rFonts w:hint="default"/>
        <w:lang w:val="it-IT" w:eastAsia="en-US" w:bidi="ar-SA"/>
      </w:rPr>
    </w:lvl>
    <w:lvl w:ilvl="4" w:tplc="A9C222CC">
      <w:numFmt w:val="bullet"/>
      <w:lvlText w:val="•"/>
      <w:lvlJc w:val="left"/>
      <w:pPr>
        <w:ind w:left="2152" w:hanging="360"/>
      </w:pPr>
      <w:rPr>
        <w:rFonts w:hint="default"/>
        <w:lang w:val="it-IT" w:eastAsia="en-US" w:bidi="ar-SA"/>
      </w:rPr>
    </w:lvl>
    <w:lvl w:ilvl="5" w:tplc="65B0949C">
      <w:numFmt w:val="bullet"/>
      <w:lvlText w:val="•"/>
      <w:lvlJc w:val="left"/>
      <w:pPr>
        <w:ind w:left="2485" w:hanging="360"/>
      </w:pPr>
      <w:rPr>
        <w:rFonts w:hint="default"/>
        <w:lang w:val="it-IT" w:eastAsia="en-US" w:bidi="ar-SA"/>
      </w:rPr>
    </w:lvl>
    <w:lvl w:ilvl="6" w:tplc="99C6D9D8">
      <w:numFmt w:val="bullet"/>
      <w:lvlText w:val="•"/>
      <w:lvlJc w:val="left"/>
      <w:pPr>
        <w:ind w:left="2818" w:hanging="360"/>
      </w:pPr>
      <w:rPr>
        <w:rFonts w:hint="default"/>
        <w:lang w:val="it-IT" w:eastAsia="en-US" w:bidi="ar-SA"/>
      </w:rPr>
    </w:lvl>
    <w:lvl w:ilvl="7" w:tplc="BD16A57A">
      <w:numFmt w:val="bullet"/>
      <w:lvlText w:val="•"/>
      <w:lvlJc w:val="left"/>
      <w:pPr>
        <w:ind w:left="3151" w:hanging="360"/>
      </w:pPr>
      <w:rPr>
        <w:rFonts w:hint="default"/>
        <w:lang w:val="it-IT" w:eastAsia="en-US" w:bidi="ar-SA"/>
      </w:rPr>
    </w:lvl>
    <w:lvl w:ilvl="8" w:tplc="B03A4584">
      <w:numFmt w:val="bullet"/>
      <w:lvlText w:val="•"/>
      <w:lvlJc w:val="left"/>
      <w:pPr>
        <w:ind w:left="3484" w:hanging="360"/>
      </w:pPr>
      <w:rPr>
        <w:rFonts w:hint="default"/>
        <w:lang w:val="it-IT" w:eastAsia="en-US" w:bidi="ar-SA"/>
      </w:rPr>
    </w:lvl>
  </w:abstractNum>
  <w:abstractNum w:abstractNumId="16" w15:restartNumberingAfterBreak="0">
    <w:nsid w:val="1C790EAC"/>
    <w:multiLevelType w:val="hybridMultilevel"/>
    <w:tmpl w:val="3A367C88"/>
    <w:lvl w:ilvl="0" w:tplc="1406A254">
      <w:numFmt w:val="bullet"/>
      <w:lvlText w:val="●"/>
      <w:lvlJc w:val="left"/>
      <w:pPr>
        <w:ind w:left="8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04048C3A">
      <w:numFmt w:val="bullet"/>
      <w:lvlText w:val="•"/>
      <w:lvlJc w:val="left"/>
      <w:pPr>
        <w:ind w:left="1153" w:hanging="360"/>
      </w:pPr>
      <w:rPr>
        <w:rFonts w:hint="default"/>
        <w:lang w:val="it-IT" w:eastAsia="en-US" w:bidi="ar-SA"/>
      </w:rPr>
    </w:lvl>
    <w:lvl w:ilvl="2" w:tplc="292028C6">
      <w:numFmt w:val="bullet"/>
      <w:lvlText w:val="•"/>
      <w:lvlJc w:val="left"/>
      <w:pPr>
        <w:ind w:left="1486" w:hanging="360"/>
      </w:pPr>
      <w:rPr>
        <w:rFonts w:hint="default"/>
        <w:lang w:val="it-IT" w:eastAsia="en-US" w:bidi="ar-SA"/>
      </w:rPr>
    </w:lvl>
    <w:lvl w:ilvl="3" w:tplc="851E3146">
      <w:numFmt w:val="bullet"/>
      <w:lvlText w:val="•"/>
      <w:lvlJc w:val="left"/>
      <w:pPr>
        <w:ind w:left="1819" w:hanging="360"/>
      </w:pPr>
      <w:rPr>
        <w:rFonts w:hint="default"/>
        <w:lang w:val="it-IT" w:eastAsia="en-US" w:bidi="ar-SA"/>
      </w:rPr>
    </w:lvl>
    <w:lvl w:ilvl="4" w:tplc="C2C6DF2E">
      <w:numFmt w:val="bullet"/>
      <w:lvlText w:val="•"/>
      <w:lvlJc w:val="left"/>
      <w:pPr>
        <w:ind w:left="2152" w:hanging="360"/>
      </w:pPr>
      <w:rPr>
        <w:rFonts w:hint="default"/>
        <w:lang w:val="it-IT" w:eastAsia="en-US" w:bidi="ar-SA"/>
      </w:rPr>
    </w:lvl>
    <w:lvl w:ilvl="5" w:tplc="668EF0CC">
      <w:numFmt w:val="bullet"/>
      <w:lvlText w:val="•"/>
      <w:lvlJc w:val="left"/>
      <w:pPr>
        <w:ind w:left="2485" w:hanging="360"/>
      </w:pPr>
      <w:rPr>
        <w:rFonts w:hint="default"/>
        <w:lang w:val="it-IT" w:eastAsia="en-US" w:bidi="ar-SA"/>
      </w:rPr>
    </w:lvl>
    <w:lvl w:ilvl="6" w:tplc="5F7C847A">
      <w:numFmt w:val="bullet"/>
      <w:lvlText w:val="•"/>
      <w:lvlJc w:val="left"/>
      <w:pPr>
        <w:ind w:left="2818" w:hanging="360"/>
      </w:pPr>
      <w:rPr>
        <w:rFonts w:hint="default"/>
        <w:lang w:val="it-IT" w:eastAsia="en-US" w:bidi="ar-SA"/>
      </w:rPr>
    </w:lvl>
    <w:lvl w:ilvl="7" w:tplc="D8B8C670">
      <w:numFmt w:val="bullet"/>
      <w:lvlText w:val="•"/>
      <w:lvlJc w:val="left"/>
      <w:pPr>
        <w:ind w:left="3151" w:hanging="360"/>
      </w:pPr>
      <w:rPr>
        <w:rFonts w:hint="default"/>
        <w:lang w:val="it-IT" w:eastAsia="en-US" w:bidi="ar-SA"/>
      </w:rPr>
    </w:lvl>
    <w:lvl w:ilvl="8" w:tplc="3D82FE06">
      <w:numFmt w:val="bullet"/>
      <w:lvlText w:val="•"/>
      <w:lvlJc w:val="left"/>
      <w:pPr>
        <w:ind w:left="3484" w:hanging="360"/>
      </w:pPr>
      <w:rPr>
        <w:rFonts w:hint="default"/>
        <w:lang w:val="it-IT" w:eastAsia="en-US" w:bidi="ar-SA"/>
      </w:rPr>
    </w:lvl>
  </w:abstractNum>
  <w:abstractNum w:abstractNumId="17" w15:restartNumberingAfterBreak="0">
    <w:nsid w:val="1F0D7895"/>
    <w:multiLevelType w:val="hybridMultilevel"/>
    <w:tmpl w:val="11C2885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7B5949"/>
    <w:multiLevelType w:val="hybridMultilevel"/>
    <w:tmpl w:val="3D682A28"/>
    <w:lvl w:ilvl="0" w:tplc="B8726270">
      <w:numFmt w:val="bullet"/>
      <w:lvlText w:val="●"/>
      <w:lvlJc w:val="left"/>
      <w:pPr>
        <w:ind w:left="8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FB94F0C6">
      <w:numFmt w:val="bullet"/>
      <w:lvlText w:val="•"/>
      <w:lvlJc w:val="left"/>
      <w:pPr>
        <w:ind w:left="1153" w:hanging="360"/>
      </w:pPr>
      <w:rPr>
        <w:rFonts w:hint="default"/>
        <w:lang w:val="it-IT" w:eastAsia="en-US" w:bidi="ar-SA"/>
      </w:rPr>
    </w:lvl>
    <w:lvl w:ilvl="2" w:tplc="A4E6BC0E">
      <w:numFmt w:val="bullet"/>
      <w:lvlText w:val="•"/>
      <w:lvlJc w:val="left"/>
      <w:pPr>
        <w:ind w:left="1486" w:hanging="360"/>
      </w:pPr>
      <w:rPr>
        <w:rFonts w:hint="default"/>
        <w:lang w:val="it-IT" w:eastAsia="en-US" w:bidi="ar-SA"/>
      </w:rPr>
    </w:lvl>
    <w:lvl w:ilvl="3" w:tplc="F1641FB6">
      <w:numFmt w:val="bullet"/>
      <w:lvlText w:val="•"/>
      <w:lvlJc w:val="left"/>
      <w:pPr>
        <w:ind w:left="1819" w:hanging="360"/>
      </w:pPr>
      <w:rPr>
        <w:rFonts w:hint="default"/>
        <w:lang w:val="it-IT" w:eastAsia="en-US" w:bidi="ar-SA"/>
      </w:rPr>
    </w:lvl>
    <w:lvl w:ilvl="4" w:tplc="CDC23DD6">
      <w:numFmt w:val="bullet"/>
      <w:lvlText w:val="•"/>
      <w:lvlJc w:val="left"/>
      <w:pPr>
        <w:ind w:left="2152" w:hanging="360"/>
      </w:pPr>
      <w:rPr>
        <w:rFonts w:hint="default"/>
        <w:lang w:val="it-IT" w:eastAsia="en-US" w:bidi="ar-SA"/>
      </w:rPr>
    </w:lvl>
    <w:lvl w:ilvl="5" w:tplc="A9A22F0A">
      <w:numFmt w:val="bullet"/>
      <w:lvlText w:val="•"/>
      <w:lvlJc w:val="left"/>
      <w:pPr>
        <w:ind w:left="2485" w:hanging="360"/>
      </w:pPr>
      <w:rPr>
        <w:rFonts w:hint="default"/>
        <w:lang w:val="it-IT" w:eastAsia="en-US" w:bidi="ar-SA"/>
      </w:rPr>
    </w:lvl>
    <w:lvl w:ilvl="6" w:tplc="E5069698">
      <w:numFmt w:val="bullet"/>
      <w:lvlText w:val="•"/>
      <w:lvlJc w:val="left"/>
      <w:pPr>
        <w:ind w:left="2818" w:hanging="360"/>
      </w:pPr>
      <w:rPr>
        <w:rFonts w:hint="default"/>
        <w:lang w:val="it-IT" w:eastAsia="en-US" w:bidi="ar-SA"/>
      </w:rPr>
    </w:lvl>
    <w:lvl w:ilvl="7" w:tplc="AC00F764">
      <w:numFmt w:val="bullet"/>
      <w:lvlText w:val="•"/>
      <w:lvlJc w:val="left"/>
      <w:pPr>
        <w:ind w:left="3151" w:hanging="360"/>
      </w:pPr>
      <w:rPr>
        <w:rFonts w:hint="default"/>
        <w:lang w:val="it-IT" w:eastAsia="en-US" w:bidi="ar-SA"/>
      </w:rPr>
    </w:lvl>
    <w:lvl w:ilvl="8" w:tplc="57166A76">
      <w:numFmt w:val="bullet"/>
      <w:lvlText w:val="•"/>
      <w:lvlJc w:val="left"/>
      <w:pPr>
        <w:ind w:left="3484" w:hanging="360"/>
      </w:pPr>
      <w:rPr>
        <w:rFonts w:hint="default"/>
        <w:lang w:val="it-IT" w:eastAsia="en-US" w:bidi="ar-SA"/>
      </w:rPr>
    </w:lvl>
  </w:abstractNum>
  <w:abstractNum w:abstractNumId="19" w15:restartNumberingAfterBreak="0">
    <w:nsid w:val="213814AE"/>
    <w:multiLevelType w:val="hybridMultilevel"/>
    <w:tmpl w:val="63E846EC"/>
    <w:lvl w:ilvl="0" w:tplc="69BAA1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931EDF"/>
    <w:multiLevelType w:val="hybridMultilevel"/>
    <w:tmpl w:val="923EF2E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AC5D12"/>
    <w:multiLevelType w:val="hybridMultilevel"/>
    <w:tmpl w:val="9078D4E2"/>
    <w:lvl w:ilvl="0" w:tplc="906A995C">
      <w:start w:val="1"/>
      <w:numFmt w:val="decimal"/>
      <w:lvlText w:val="%1."/>
      <w:lvlJc w:val="left"/>
      <w:pPr>
        <w:ind w:left="86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D7BC04CE">
      <w:numFmt w:val="bullet"/>
      <w:lvlText w:val="•"/>
      <w:lvlJc w:val="left"/>
      <w:pPr>
        <w:ind w:left="1766" w:hanging="360"/>
      </w:pPr>
      <w:rPr>
        <w:rFonts w:hint="default"/>
        <w:lang w:val="it-IT" w:eastAsia="en-US" w:bidi="ar-SA"/>
      </w:rPr>
    </w:lvl>
    <w:lvl w:ilvl="2" w:tplc="C88ACDF6">
      <w:numFmt w:val="bullet"/>
      <w:lvlText w:val="•"/>
      <w:lvlJc w:val="left"/>
      <w:pPr>
        <w:ind w:left="2672" w:hanging="360"/>
      </w:pPr>
      <w:rPr>
        <w:rFonts w:hint="default"/>
        <w:lang w:val="it-IT" w:eastAsia="en-US" w:bidi="ar-SA"/>
      </w:rPr>
    </w:lvl>
    <w:lvl w:ilvl="3" w:tplc="F0AE0178">
      <w:numFmt w:val="bullet"/>
      <w:lvlText w:val="•"/>
      <w:lvlJc w:val="left"/>
      <w:pPr>
        <w:ind w:left="3578" w:hanging="360"/>
      </w:pPr>
      <w:rPr>
        <w:rFonts w:hint="default"/>
        <w:lang w:val="it-IT" w:eastAsia="en-US" w:bidi="ar-SA"/>
      </w:rPr>
    </w:lvl>
    <w:lvl w:ilvl="4" w:tplc="9510FC16">
      <w:numFmt w:val="bullet"/>
      <w:lvlText w:val="•"/>
      <w:lvlJc w:val="left"/>
      <w:pPr>
        <w:ind w:left="4484" w:hanging="360"/>
      </w:pPr>
      <w:rPr>
        <w:rFonts w:hint="default"/>
        <w:lang w:val="it-IT" w:eastAsia="en-US" w:bidi="ar-SA"/>
      </w:rPr>
    </w:lvl>
    <w:lvl w:ilvl="5" w:tplc="5B3C74B2">
      <w:numFmt w:val="bullet"/>
      <w:lvlText w:val="•"/>
      <w:lvlJc w:val="left"/>
      <w:pPr>
        <w:ind w:left="5391" w:hanging="360"/>
      </w:pPr>
      <w:rPr>
        <w:rFonts w:hint="default"/>
        <w:lang w:val="it-IT" w:eastAsia="en-US" w:bidi="ar-SA"/>
      </w:rPr>
    </w:lvl>
    <w:lvl w:ilvl="6" w:tplc="5E404BA0">
      <w:numFmt w:val="bullet"/>
      <w:lvlText w:val="•"/>
      <w:lvlJc w:val="left"/>
      <w:pPr>
        <w:ind w:left="6297" w:hanging="360"/>
      </w:pPr>
      <w:rPr>
        <w:rFonts w:hint="default"/>
        <w:lang w:val="it-IT" w:eastAsia="en-US" w:bidi="ar-SA"/>
      </w:rPr>
    </w:lvl>
    <w:lvl w:ilvl="7" w:tplc="99EA4616">
      <w:numFmt w:val="bullet"/>
      <w:lvlText w:val="•"/>
      <w:lvlJc w:val="left"/>
      <w:pPr>
        <w:ind w:left="7203" w:hanging="360"/>
      </w:pPr>
      <w:rPr>
        <w:rFonts w:hint="default"/>
        <w:lang w:val="it-IT" w:eastAsia="en-US" w:bidi="ar-SA"/>
      </w:rPr>
    </w:lvl>
    <w:lvl w:ilvl="8" w:tplc="2AD0D6B6">
      <w:numFmt w:val="bullet"/>
      <w:lvlText w:val="•"/>
      <w:lvlJc w:val="left"/>
      <w:pPr>
        <w:ind w:left="8109" w:hanging="360"/>
      </w:pPr>
      <w:rPr>
        <w:rFonts w:hint="default"/>
        <w:lang w:val="it-IT" w:eastAsia="en-US" w:bidi="ar-SA"/>
      </w:rPr>
    </w:lvl>
  </w:abstractNum>
  <w:abstractNum w:abstractNumId="22" w15:restartNumberingAfterBreak="0">
    <w:nsid w:val="2502682D"/>
    <w:multiLevelType w:val="hybridMultilevel"/>
    <w:tmpl w:val="8D50A5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A82FA7"/>
    <w:multiLevelType w:val="hybridMultilevel"/>
    <w:tmpl w:val="9A287562"/>
    <w:lvl w:ilvl="0" w:tplc="8FB484E4">
      <w:numFmt w:val="bullet"/>
      <w:lvlText w:val="•"/>
      <w:lvlJc w:val="left"/>
      <w:pPr>
        <w:ind w:left="140" w:hanging="1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75"/>
        <w:sz w:val="22"/>
        <w:szCs w:val="22"/>
        <w:lang w:val="it-IT" w:eastAsia="en-US" w:bidi="ar-SA"/>
      </w:rPr>
    </w:lvl>
    <w:lvl w:ilvl="1" w:tplc="AB4C0FB4">
      <w:numFmt w:val="bullet"/>
      <w:lvlText w:val="•"/>
      <w:lvlJc w:val="left"/>
      <w:pPr>
        <w:ind w:left="1118" w:hanging="133"/>
      </w:pPr>
      <w:rPr>
        <w:rFonts w:hint="default"/>
        <w:lang w:val="it-IT" w:eastAsia="en-US" w:bidi="ar-SA"/>
      </w:rPr>
    </w:lvl>
    <w:lvl w:ilvl="2" w:tplc="B7CA5A48">
      <w:numFmt w:val="bullet"/>
      <w:lvlText w:val="•"/>
      <w:lvlJc w:val="left"/>
      <w:pPr>
        <w:ind w:left="2096" w:hanging="133"/>
      </w:pPr>
      <w:rPr>
        <w:rFonts w:hint="default"/>
        <w:lang w:val="it-IT" w:eastAsia="en-US" w:bidi="ar-SA"/>
      </w:rPr>
    </w:lvl>
    <w:lvl w:ilvl="3" w:tplc="DCCC3412">
      <w:numFmt w:val="bullet"/>
      <w:lvlText w:val="•"/>
      <w:lvlJc w:val="left"/>
      <w:pPr>
        <w:ind w:left="3074" w:hanging="133"/>
      </w:pPr>
      <w:rPr>
        <w:rFonts w:hint="default"/>
        <w:lang w:val="it-IT" w:eastAsia="en-US" w:bidi="ar-SA"/>
      </w:rPr>
    </w:lvl>
    <w:lvl w:ilvl="4" w:tplc="01BCDE70">
      <w:numFmt w:val="bullet"/>
      <w:lvlText w:val="•"/>
      <w:lvlJc w:val="left"/>
      <w:pPr>
        <w:ind w:left="4052" w:hanging="133"/>
      </w:pPr>
      <w:rPr>
        <w:rFonts w:hint="default"/>
        <w:lang w:val="it-IT" w:eastAsia="en-US" w:bidi="ar-SA"/>
      </w:rPr>
    </w:lvl>
    <w:lvl w:ilvl="5" w:tplc="1BBA1910">
      <w:numFmt w:val="bullet"/>
      <w:lvlText w:val="•"/>
      <w:lvlJc w:val="left"/>
      <w:pPr>
        <w:ind w:left="5031" w:hanging="133"/>
      </w:pPr>
      <w:rPr>
        <w:rFonts w:hint="default"/>
        <w:lang w:val="it-IT" w:eastAsia="en-US" w:bidi="ar-SA"/>
      </w:rPr>
    </w:lvl>
    <w:lvl w:ilvl="6" w:tplc="BE7C3392">
      <w:numFmt w:val="bullet"/>
      <w:lvlText w:val="•"/>
      <w:lvlJc w:val="left"/>
      <w:pPr>
        <w:ind w:left="6009" w:hanging="133"/>
      </w:pPr>
      <w:rPr>
        <w:rFonts w:hint="default"/>
        <w:lang w:val="it-IT" w:eastAsia="en-US" w:bidi="ar-SA"/>
      </w:rPr>
    </w:lvl>
    <w:lvl w:ilvl="7" w:tplc="C2302B68">
      <w:numFmt w:val="bullet"/>
      <w:lvlText w:val="•"/>
      <w:lvlJc w:val="left"/>
      <w:pPr>
        <w:ind w:left="6987" w:hanging="133"/>
      </w:pPr>
      <w:rPr>
        <w:rFonts w:hint="default"/>
        <w:lang w:val="it-IT" w:eastAsia="en-US" w:bidi="ar-SA"/>
      </w:rPr>
    </w:lvl>
    <w:lvl w:ilvl="8" w:tplc="BE044554">
      <w:numFmt w:val="bullet"/>
      <w:lvlText w:val="•"/>
      <w:lvlJc w:val="left"/>
      <w:pPr>
        <w:ind w:left="7965" w:hanging="133"/>
      </w:pPr>
      <w:rPr>
        <w:rFonts w:hint="default"/>
        <w:lang w:val="it-IT" w:eastAsia="en-US" w:bidi="ar-SA"/>
      </w:rPr>
    </w:lvl>
  </w:abstractNum>
  <w:abstractNum w:abstractNumId="24" w15:restartNumberingAfterBreak="0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BAF1312"/>
    <w:multiLevelType w:val="hybridMultilevel"/>
    <w:tmpl w:val="B3126792"/>
    <w:lvl w:ilvl="0" w:tplc="A4C212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E0E4A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EA25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A44B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3413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2450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CA51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CC99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DC4E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2D64183B"/>
    <w:multiLevelType w:val="hybridMultilevel"/>
    <w:tmpl w:val="A9B059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2E40568"/>
    <w:multiLevelType w:val="hybridMultilevel"/>
    <w:tmpl w:val="3998D8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37E309F"/>
    <w:multiLevelType w:val="hybridMultilevel"/>
    <w:tmpl w:val="1ADCCA4E"/>
    <w:lvl w:ilvl="0" w:tplc="95CE9892">
      <w:numFmt w:val="bullet"/>
      <w:lvlText w:val="-"/>
      <w:lvlJc w:val="left"/>
      <w:pPr>
        <w:ind w:left="321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9AE276D2">
      <w:numFmt w:val="bullet"/>
      <w:lvlText w:val="-"/>
      <w:lvlJc w:val="left"/>
      <w:pPr>
        <w:ind w:left="86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FA124E2A">
      <w:numFmt w:val="bullet"/>
      <w:lvlText w:val="•"/>
      <w:lvlJc w:val="left"/>
      <w:pPr>
        <w:ind w:left="1866" w:hanging="360"/>
      </w:pPr>
      <w:rPr>
        <w:rFonts w:hint="default"/>
        <w:lang w:val="it-IT" w:eastAsia="en-US" w:bidi="ar-SA"/>
      </w:rPr>
    </w:lvl>
    <w:lvl w:ilvl="3" w:tplc="0AD6FBE8">
      <w:numFmt w:val="bullet"/>
      <w:lvlText w:val="•"/>
      <w:lvlJc w:val="left"/>
      <w:pPr>
        <w:ind w:left="2873" w:hanging="360"/>
      </w:pPr>
      <w:rPr>
        <w:rFonts w:hint="default"/>
        <w:lang w:val="it-IT" w:eastAsia="en-US" w:bidi="ar-SA"/>
      </w:rPr>
    </w:lvl>
    <w:lvl w:ilvl="4" w:tplc="B9183DA6">
      <w:numFmt w:val="bullet"/>
      <w:lvlText w:val="•"/>
      <w:lvlJc w:val="left"/>
      <w:pPr>
        <w:ind w:left="3880" w:hanging="360"/>
      </w:pPr>
      <w:rPr>
        <w:rFonts w:hint="default"/>
        <w:lang w:val="it-IT" w:eastAsia="en-US" w:bidi="ar-SA"/>
      </w:rPr>
    </w:lvl>
    <w:lvl w:ilvl="5" w:tplc="6F9C46AE">
      <w:numFmt w:val="bullet"/>
      <w:lvlText w:val="•"/>
      <w:lvlJc w:val="left"/>
      <w:pPr>
        <w:ind w:left="4887" w:hanging="360"/>
      </w:pPr>
      <w:rPr>
        <w:rFonts w:hint="default"/>
        <w:lang w:val="it-IT" w:eastAsia="en-US" w:bidi="ar-SA"/>
      </w:rPr>
    </w:lvl>
    <w:lvl w:ilvl="6" w:tplc="17BA7CC4">
      <w:numFmt w:val="bullet"/>
      <w:lvlText w:val="•"/>
      <w:lvlJc w:val="left"/>
      <w:pPr>
        <w:ind w:left="5894" w:hanging="360"/>
      </w:pPr>
      <w:rPr>
        <w:rFonts w:hint="default"/>
        <w:lang w:val="it-IT" w:eastAsia="en-US" w:bidi="ar-SA"/>
      </w:rPr>
    </w:lvl>
    <w:lvl w:ilvl="7" w:tplc="D794F5DC">
      <w:numFmt w:val="bullet"/>
      <w:lvlText w:val="•"/>
      <w:lvlJc w:val="left"/>
      <w:pPr>
        <w:ind w:left="6901" w:hanging="360"/>
      </w:pPr>
      <w:rPr>
        <w:rFonts w:hint="default"/>
        <w:lang w:val="it-IT" w:eastAsia="en-US" w:bidi="ar-SA"/>
      </w:rPr>
    </w:lvl>
    <w:lvl w:ilvl="8" w:tplc="813A07A0">
      <w:numFmt w:val="bullet"/>
      <w:lvlText w:val="•"/>
      <w:lvlJc w:val="left"/>
      <w:pPr>
        <w:ind w:left="7908" w:hanging="360"/>
      </w:pPr>
      <w:rPr>
        <w:rFonts w:hint="default"/>
        <w:lang w:val="it-IT" w:eastAsia="en-US" w:bidi="ar-SA"/>
      </w:rPr>
    </w:lvl>
  </w:abstractNum>
  <w:abstractNum w:abstractNumId="29" w15:restartNumberingAfterBreak="0">
    <w:nsid w:val="3AE65881"/>
    <w:multiLevelType w:val="singleLevel"/>
    <w:tmpl w:val="7D8E17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43A731C8"/>
    <w:multiLevelType w:val="hybridMultilevel"/>
    <w:tmpl w:val="EEE679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3CC3C80"/>
    <w:multiLevelType w:val="hybridMultilevel"/>
    <w:tmpl w:val="60749590"/>
    <w:lvl w:ilvl="0" w:tplc="256E418A">
      <w:numFmt w:val="bullet"/>
      <w:lvlText w:val="●"/>
      <w:lvlJc w:val="left"/>
      <w:pPr>
        <w:ind w:left="8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D2A0D44C">
      <w:numFmt w:val="bullet"/>
      <w:lvlText w:val="•"/>
      <w:lvlJc w:val="left"/>
      <w:pPr>
        <w:ind w:left="1153" w:hanging="360"/>
      </w:pPr>
      <w:rPr>
        <w:rFonts w:hint="default"/>
        <w:lang w:val="it-IT" w:eastAsia="en-US" w:bidi="ar-SA"/>
      </w:rPr>
    </w:lvl>
    <w:lvl w:ilvl="2" w:tplc="00DC5E8A">
      <w:numFmt w:val="bullet"/>
      <w:lvlText w:val="•"/>
      <w:lvlJc w:val="left"/>
      <w:pPr>
        <w:ind w:left="1486" w:hanging="360"/>
      </w:pPr>
      <w:rPr>
        <w:rFonts w:hint="default"/>
        <w:lang w:val="it-IT" w:eastAsia="en-US" w:bidi="ar-SA"/>
      </w:rPr>
    </w:lvl>
    <w:lvl w:ilvl="3" w:tplc="46D4A7EE">
      <w:numFmt w:val="bullet"/>
      <w:lvlText w:val="•"/>
      <w:lvlJc w:val="left"/>
      <w:pPr>
        <w:ind w:left="1819" w:hanging="360"/>
      </w:pPr>
      <w:rPr>
        <w:rFonts w:hint="default"/>
        <w:lang w:val="it-IT" w:eastAsia="en-US" w:bidi="ar-SA"/>
      </w:rPr>
    </w:lvl>
    <w:lvl w:ilvl="4" w:tplc="DC1EE308">
      <w:numFmt w:val="bullet"/>
      <w:lvlText w:val="•"/>
      <w:lvlJc w:val="left"/>
      <w:pPr>
        <w:ind w:left="2152" w:hanging="360"/>
      </w:pPr>
      <w:rPr>
        <w:rFonts w:hint="default"/>
        <w:lang w:val="it-IT" w:eastAsia="en-US" w:bidi="ar-SA"/>
      </w:rPr>
    </w:lvl>
    <w:lvl w:ilvl="5" w:tplc="6C2A1B26">
      <w:numFmt w:val="bullet"/>
      <w:lvlText w:val="•"/>
      <w:lvlJc w:val="left"/>
      <w:pPr>
        <w:ind w:left="2485" w:hanging="360"/>
      </w:pPr>
      <w:rPr>
        <w:rFonts w:hint="default"/>
        <w:lang w:val="it-IT" w:eastAsia="en-US" w:bidi="ar-SA"/>
      </w:rPr>
    </w:lvl>
    <w:lvl w:ilvl="6" w:tplc="C234DD8E">
      <w:numFmt w:val="bullet"/>
      <w:lvlText w:val="•"/>
      <w:lvlJc w:val="left"/>
      <w:pPr>
        <w:ind w:left="2818" w:hanging="360"/>
      </w:pPr>
      <w:rPr>
        <w:rFonts w:hint="default"/>
        <w:lang w:val="it-IT" w:eastAsia="en-US" w:bidi="ar-SA"/>
      </w:rPr>
    </w:lvl>
    <w:lvl w:ilvl="7" w:tplc="4B82276A">
      <w:numFmt w:val="bullet"/>
      <w:lvlText w:val="•"/>
      <w:lvlJc w:val="left"/>
      <w:pPr>
        <w:ind w:left="3151" w:hanging="360"/>
      </w:pPr>
      <w:rPr>
        <w:rFonts w:hint="default"/>
        <w:lang w:val="it-IT" w:eastAsia="en-US" w:bidi="ar-SA"/>
      </w:rPr>
    </w:lvl>
    <w:lvl w:ilvl="8" w:tplc="71D09B32">
      <w:numFmt w:val="bullet"/>
      <w:lvlText w:val="•"/>
      <w:lvlJc w:val="left"/>
      <w:pPr>
        <w:ind w:left="3484" w:hanging="360"/>
      </w:pPr>
      <w:rPr>
        <w:rFonts w:hint="default"/>
        <w:lang w:val="it-IT" w:eastAsia="en-US" w:bidi="ar-SA"/>
      </w:rPr>
    </w:lvl>
  </w:abstractNum>
  <w:abstractNum w:abstractNumId="32" w15:restartNumberingAfterBreak="0">
    <w:nsid w:val="466713AC"/>
    <w:multiLevelType w:val="hybridMultilevel"/>
    <w:tmpl w:val="F4785D6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abstractNum w:abstractNumId="34" w15:restartNumberingAfterBreak="0">
    <w:nsid w:val="482B6F2E"/>
    <w:multiLevelType w:val="hybridMultilevel"/>
    <w:tmpl w:val="6C2415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5B5C04"/>
    <w:multiLevelType w:val="hybridMultilevel"/>
    <w:tmpl w:val="5E1A67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E235788"/>
    <w:multiLevelType w:val="hybridMultilevel"/>
    <w:tmpl w:val="A40CCDB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4F791591"/>
    <w:multiLevelType w:val="hybridMultilevel"/>
    <w:tmpl w:val="092C167C"/>
    <w:lvl w:ilvl="0" w:tplc="08D2C6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3A192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5CF3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A693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1AA0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32B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1E53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3C88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4E3D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 w15:restartNumberingAfterBreak="0">
    <w:nsid w:val="594F7211"/>
    <w:multiLevelType w:val="hybridMultilevel"/>
    <w:tmpl w:val="AAFE5D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A6B11B0"/>
    <w:multiLevelType w:val="hybridMultilevel"/>
    <w:tmpl w:val="696CC8A0"/>
    <w:lvl w:ilvl="0" w:tplc="60003876">
      <w:numFmt w:val="bullet"/>
      <w:lvlText w:val="-"/>
      <w:lvlJc w:val="left"/>
      <w:pPr>
        <w:ind w:left="82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6E3EA2E2">
      <w:numFmt w:val="bullet"/>
      <w:lvlText w:val="•"/>
      <w:lvlJc w:val="left"/>
      <w:pPr>
        <w:ind w:left="1103" w:hanging="360"/>
      </w:pPr>
      <w:rPr>
        <w:rFonts w:hint="default"/>
        <w:lang w:val="it-IT" w:eastAsia="en-US" w:bidi="ar-SA"/>
      </w:rPr>
    </w:lvl>
    <w:lvl w:ilvl="2" w:tplc="58D0B5CE">
      <w:numFmt w:val="bullet"/>
      <w:lvlText w:val="•"/>
      <w:lvlJc w:val="left"/>
      <w:pPr>
        <w:ind w:left="1387" w:hanging="360"/>
      </w:pPr>
      <w:rPr>
        <w:rFonts w:hint="default"/>
        <w:lang w:val="it-IT" w:eastAsia="en-US" w:bidi="ar-SA"/>
      </w:rPr>
    </w:lvl>
    <w:lvl w:ilvl="3" w:tplc="2158B1E8">
      <w:numFmt w:val="bullet"/>
      <w:lvlText w:val="•"/>
      <w:lvlJc w:val="left"/>
      <w:pPr>
        <w:ind w:left="1671" w:hanging="360"/>
      </w:pPr>
      <w:rPr>
        <w:rFonts w:hint="default"/>
        <w:lang w:val="it-IT" w:eastAsia="en-US" w:bidi="ar-SA"/>
      </w:rPr>
    </w:lvl>
    <w:lvl w:ilvl="4" w:tplc="C68A1DB2">
      <w:numFmt w:val="bullet"/>
      <w:lvlText w:val="•"/>
      <w:lvlJc w:val="left"/>
      <w:pPr>
        <w:ind w:left="1954" w:hanging="360"/>
      </w:pPr>
      <w:rPr>
        <w:rFonts w:hint="default"/>
        <w:lang w:val="it-IT" w:eastAsia="en-US" w:bidi="ar-SA"/>
      </w:rPr>
    </w:lvl>
    <w:lvl w:ilvl="5" w:tplc="9164491E">
      <w:numFmt w:val="bullet"/>
      <w:lvlText w:val="•"/>
      <w:lvlJc w:val="left"/>
      <w:pPr>
        <w:ind w:left="2238" w:hanging="360"/>
      </w:pPr>
      <w:rPr>
        <w:rFonts w:hint="default"/>
        <w:lang w:val="it-IT" w:eastAsia="en-US" w:bidi="ar-SA"/>
      </w:rPr>
    </w:lvl>
    <w:lvl w:ilvl="6" w:tplc="5DD08DD2">
      <w:numFmt w:val="bullet"/>
      <w:lvlText w:val="•"/>
      <w:lvlJc w:val="left"/>
      <w:pPr>
        <w:ind w:left="2522" w:hanging="360"/>
      </w:pPr>
      <w:rPr>
        <w:rFonts w:hint="default"/>
        <w:lang w:val="it-IT" w:eastAsia="en-US" w:bidi="ar-SA"/>
      </w:rPr>
    </w:lvl>
    <w:lvl w:ilvl="7" w:tplc="245C32E2">
      <w:numFmt w:val="bullet"/>
      <w:lvlText w:val="•"/>
      <w:lvlJc w:val="left"/>
      <w:pPr>
        <w:ind w:left="2805" w:hanging="360"/>
      </w:pPr>
      <w:rPr>
        <w:rFonts w:hint="default"/>
        <w:lang w:val="it-IT" w:eastAsia="en-US" w:bidi="ar-SA"/>
      </w:rPr>
    </w:lvl>
    <w:lvl w:ilvl="8" w:tplc="5A32B9B8">
      <w:numFmt w:val="bullet"/>
      <w:lvlText w:val="•"/>
      <w:lvlJc w:val="left"/>
      <w:pPr>
        <w:ind w:left="3089" w:hanging="360"/>
      </w:pPr>
      <w:rPr>
        <w:rFonts w:hint="default"/>
        <w:lang w:val="it-IT" w:eastAsia="en-US" w:bidi="ar-SA"/>
      </w:rPr>
    </w:lvl>
  </w:abstractNum>
  <w:abstractNum w:abstractNumId="40" w15:restartNumberingAfterBreak="0">
    <w:nsid w:val="5E1E6D22"/>
    <w:multiLevelType w:val="hybridMultilevel"/>
    <w:tmpl w:val="94B0919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F1209F1"/>
    <w:multiLevelType w:val="hybridMultilevel"/>
    <w:tmpl w:val="CB0ABDFA"/>
    <w:lvl w:ilvl="0" w:tplc="0410000F">
      <w:start w:val="1"/>
      <w:numFmt w:val="decimal"/>
      <w:lvlText w:val="%1."/>
      <w:lvlJc w:val="left"/>
      <w:pPr>
        <w:ind w:left="783" w:hanging="360"/>
      </w:pPr>
    </w:lvl>
    <w:lvl w:ilvl="1" w:tplc="04100019" w:tentative="1">
      <w:start w:val="1"/>
      <w:numFmt w:val="lowerLetter"/>
      <w:lvlText w:val="%2."/>
      <w:lvlJc w:val="left"/>
      <w:pPr>
        <w:ind w:left="1503" w:hanging="360"/>
      </w:pPr>
    </w:lvl>
    <w:lvl w:ilvl="2" w:tplc="0410001B" w:tentative="1">
      <w:start w:val="1"/>
      <w:numFmt w:val="lowerRoman"/>
      <w:lvlText w:val="%3."/>
      <w:lvlJc w:val="right"/>
      <w:pPr>
        <w:ind w:left="2223" w:hanging="180"/>
      </w:pPr>
    </w:lvl>
    <w:lvl w:ilvl="3" w:tplc="0410000F" w:tentative="1">
      <w:start w:val="1"/>
      <w:numFmt w:val="decimal"/>
      <w:lvlText w:val="%4."/>
      <w:lvlJc w:val="left"/>
      <w:pPr>
        <w:ind w:left="2943" w:hanging="360"/>
      </w:pPr>
    </w:lvl>
    <w:lvl w:ilvl="4" w:tplc="04100019" w:tentative="1">
      <w:start w:val="1"/>
      <w:numFmt w:val="lowerLetter"/>
      <w:lvlText w:val="%5."/>
      <w:lvlJc w:val="left"/>
      <w:pPr>
        <w:ind w:left="3663" w:hanging="360"/>
      </w:pPr>
    </w:lvl>
    <w:lvl w:ilvl="5" w:tplc="0410001B" w:tentative="1">
      <w:start w:val="1"/>
      <w:numFmt w:val="lowerRoman"/>
      <w:lvlText w:val="%6."/>
      <w:lvlJc w:val="right"/>
      <w:pPr>
        <w:ind w:left="4383" w:hanging="180"/>
      </w:pPr>
    </w:lvl>
    <w:lvl w:ilvl="6" w:tplc="0410000F" w:tentative="1">
      <w:start w:val="1"/>
      <w:numFmt w:val="decimal"/>
      <w:lvlText w:val="%7."/>
      <w:lvlJc w:val="left"/>
      <w:pPr>
        <w:ind w:left="5103" w:hanging="360"/>
      </w:pPr>
    </w:lvl>
    <w:lvl w:ilvl="7" w:tplc="04100019" w:tentative="1">
      <w:start w:val="1"/>
      <w:numFmt w:val="lowerLetter"/>
      <w:lvlText w:val="%8."/>
      <w:lvlJc w:val="left"/>
      <w:pPr>
        <w:ind w:left="5823" w:hanging="360"/>
      </w:pPr>
    </w:lvl>
    <w:lvl w:ilvl="8" w:tplc="0410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42" w15:restartNumberingAfterBreak="0">
    <w:nsid w:val="63E4691E"/>
    <w:multiLevelType w:val="hybridMultilevel"/>
    <w:tmpl w:val="C7D0FD72"/>
    <w:lvl w:ilvl="0" w:tplc="BCFA6C1C">
      <w:numFmt w:val="bullet"/>
      <w:lvlText w:val="-"/>
      <w:lvlJc w:val="left"/>
      <w:pPr>
        <w:ind w:left="82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C5C0EF68">
      <w:numFmt w:val="bullet"/>
      <w:lvlText w:val="•"/>
      <w:lvlJc w:val="left"/>
      <w:pPr>
        <w:ind w:left="1103" w:hanging="360"/>
      </w:pPr>
      <w:rPr>
        <w:rFonts w:hint="default"/>
        <w:lang w:val="it-IT" w:eastAsia="en-US" w:bidi="ar-SA"/>
      </w:rPr>
    </w:lvl>
    <w:lvl w:ilvl="2" w:tplc="1BFE44C0">
      <w:numFmt w:val="bullet"/>
      <w:lvlText w:val="•"/>
      <w:lvlJc w:val="left"/>
      <w:pPr>
        <w:ind w:left="1387" w:hanging="360"/>
      </w:pPr>
      <w:rPr>
        <w:rFonts w:hint="default"/>
        <w:lang w:val="it-IT" w:eastAsia="en-US" w:bidi="ar-SA"/>
      </w:rPr>
    </w:lvl>
    <w:lvl w:ilvl="3" w:tplc="C966FF16">
      <w:numFmt w:val="bullet"/>
      <w:lvlText w:val="•"/>
      <w:lvlJc w:val="left"/>
      <w:pPr>
        <w:ind w:left="1671" w:hanging="360"/>
      </w:pPr>
      <w:rPr>
        <w:rFonts w:hint="default"/>
        <w:lang w:val="it-IT" w:eastAsia="en-US" w:bidi="ar-SA"/>
      </w:rPr>
    </w:lvl>
    <w:lvl w:ilvl="4" w:tplc="95B01A48">
      <w:numFmt w:val="bullet"/>
      <w:lvlText w:val="•"/>
      <w:lvlJc w:val="left"/>
      <w:pPr>
        <w:ind w:left="1954" w:hanging="360"/>
      </w:pPr>
      <w:rPr>
        <w:rFonts w:hint="default"/>
        <w:lang w:val="it-IT" w:eastAsia="en-US" w:bidi="ar-SA"/>
      </w:rPr>
    </w:lvl>
    <w:lvl w:ilvl="5" w:tplc="A8C8AF06">
      <w:numFmt w:val="bullet"/>
      <w:lvlText w:val="•"/>
      <w:lvlJc w:val="left"/>
      <w:pPr>
        <w:ind w:left="2238" w:hanging="360"/>
      </w:pPr>
      <w:rPr>
        <w:rFonts w:hint="default"/>
        <w:lang w:val="it-IT" w:eastAsia="en-US" w:bidi="ar-SA"/>
      </w:rPr>
    </w:lvl>
    <w:lvl w:ilvl="6" w:tplc="13DC453A">
      <w:numFmt w:val="bullet"/>
      <w:lvlText w:val="•"/>
      <w:lvlJc w:val="left"/>
      <w:pPr>
        <w:ind w:left="2522" w:hanging="360"/>
      </w:pPr>
      <w:rPr>
        <w:rFonts w:hint="default"/>
        <w:lang w:val="it-IT" w:eastAsia="en-US" w:bidi="ar-SA"/>
      </w:rPr>
    </w:lvl>
    <w:lvl w:ilvl="7" w:tplc="4044D4D2">
      <w:numFmt w:val="bullet"/>
      <w:lvlText w:val="•"/>
      <w:lvlJc w:val="left"/>
      <w:pPr>
        <w:ind w:left="2805" w:hanging="360"/>
      </w:pPr>
      <w:rPr>
        <w:rFonts w:hint="default"/>
        <w:lang w:val="it-IT" w:eastAsia="en-US" w:bidi="ar-SA"/>
      </w:rPr>
    </w:lvl>
    <w:lvl w:ilvl="8" w:tplc="362ECEBA">
      <w:numFmt w:val="bullet"/>
      <w:lvlText w:val="•"/>
      <w:lvlJc w:val="left"/>
      <w:pPr>
        <w:ind w:left="3089" w:hanging="360"/>
      </w:pPr>
      <w:rPr>
        <w:rFonts w:hint="default"/>
        <w:lang w:val="it-IT" w:eastAsia="en-US" w:bidi="ar-SA"/>
      </w:rPr>
    </w:lvl>
  </w:abstractNum>
  <w:abstractNum w:abstractNumId="43" w15:restartNumberingAfterBreak="0">
    <w:nsid w:val="6A602DB7"/>
    <w:multiLevelType w:val="multilevel"/>
    <w:tmpl w:val="E1F057AE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44" w15:restartNumberingAfterBreak="0">
    <w:nsid w:val="6B4221EE"/>
    <w:multiLevelType w:val="hybridMultilevel"/>
    <w:tmpl w:val="C0121A06"/>
    <w:lvl w:ilvl="0" w:tplc="607602EE">
      <w:start w:val="4"/>
      <w:numFmt w:val="decimal"/>
      <w:lvlText w:val="%1."/>
      <w:lvlJc w:val="left"/>
      <w:pPr>
        <w:ind w:left="78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D67B15"/>
    <w:multiLevelType w:val="hybridMultilevel"/>
    <w:tmpl w:val="54DE20A2"/>
    <w:lvl w:ilvl="0" w:tplc="28E05F0C">
      <w:start w:val="1"/>
      <w:numFmt w:val="decimal"/>
      <w:lvlText w:val="%1."/>
      <w:lvlJc w:val="left"/>
      <w:pPr>
        <w:ind w:left="86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AD40F798">
      <w:numFmt w:val="bullet"/>
      <w:lvlText w:val="-"/>
      <w:lvlJc w:val="left"/>
      <w:pPr>
        <w:ind w:left="86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11C659D8">
      <w:numFmt w:val="bullet"/>
      <w:lvlText w:val="•"/>
      <w:lvlJc w:val="left"/>
      <w:pPr>
        <w:ind w:left="2672" w:hanging="360"/>
      </w:pPr>
      <w:rPr>
        <w:rFonts w:hint="default"/>
        <w:lang w:val="it-IT" w:eastAsia="en-US" w:bidi="ar-SA"/>
      </w:rPr>
    </w:lvl>
    <w:lvl w:ilvl="3" w:tplc="2F5065D4">
      <w:numFmt w:val="bullet"/>
      <w:lvlText w:val="•"/>
      <w:lvlJc w:val="left"/>
      <w:pPr>
        <w:ind w:left="3578" w:hanging="360"/>
      </w:pPr>
      <w:rPr>
        <w:rFonts w:hint="default"/>
        <w:lang w:val="it-IT" w:eastAsia="en-US" w:bidi="ar-SA"/>
      </w:rPr>
    </w:lvl>
    <w:lvl w:ilvl="4" w:tplc="FDD6A8F0">
      <w:numFmt w:val="bullet"/>
      <w:lvlText w:val="•"/>
      <w:lvlJc w:val="left"/>
      <w:pPr>
        <w:ind w:left="4484" w:hanging="360"/>
      </w:pPr>
      <w:rPr>
        <w:rFonts w:hint="default"/>
        <w:lang w:val="it-IT" w:eastAsia="en-US" w:bidi="ar-SA"/>
      </w:rPr>
    </w:lvl>
    <w:lvl w:ilvl="5" w:tplc="786E9EA8">
      <w:numFmt w:val="bullet"/>
      <w:lvlText w:val="•"/>
      <w:lvlJc w:val="left"/>
      <w:pPr>
        <w:ind w:left="5391" w:hanging="360"/>
      </w:pPr>
      <w:rPr>
        <w:rFonts w:hint="default"/>
        <w:lang w:val="it-IT" w:eastAsia="en-US" w:bidi="ar-SA"/>
      </w:rPr>
    </w:lvl>
    <w:lvl w:ilvl="6" w:tplc="16507812">
      <w:numFmt w:val="bullet"/>
      <w:lvlText w:val="•"/>
      <w:lvlJc w:val="left"/>
      <w:pPr>
        <w:ind w:left="6297" w:hanging="360"/>
      </w:pPr>
      <w:rPr>
        <w:rFonts w:hint="default"/>
        <w:lang w:val="it-IT" w:eastAsia="en-US" w:bidi="ar-SA"/>
      </w:rPr>
    </w:lvl>
    <w:lvl w:ilvl="7" w:tplc="D9A06CFC">
      <w:numFmt w:val="bullet"/>
      <w:lvlText w:val="•"/>
      <w:lvlJc w:val="left"/>
      <w:pPr>
        <w:ind w:left="7203" w:hanging="360"/>
      </w:pPr>
      <w:rPr>
        <w:rFonts w:hint="default"/>
        <w:lang w:val="it-IT" w:eastAsia="en-US" w:bidi="ar-SA"/>
      </w:rPr>
    </w:lvl>
    <w:lvl w:ilvl="8" w:tplc="9118DAC0">
      <w:numFmt w:val="bullet"/>
      <w:lvlText w:val="•"/>
      <w:lvlJc w:val="left"/>
      <w:pPr>
        <w:ind w:left="8109" w:hanging="360"/>
      </w:pPr>
      <w:rPr>
        <w:rFonts w:hint="default"/>
        <w:lang w:val="it-IT" w:eastAsia="en-US" w:bidi="ar-SA"/>
      </w:rPr>
    </w:lvl>
  </w:abstractNum>
  <w:abstractNum w:abstractNumId="46" w15:restartNumberingAfterBreak="0">
    <w:nsid w:val="6E8A7645"/>
    <w:multiLevelType w:val="hybridMultilevel"/>
    <w:tmpl w:val="DE366E6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E60643"/>
    <w:multiLevelType w:val="hybridMultilevel"/>
    <w:tmpl w:val="BCBAC1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EA3FEE"/>
    <w:multiLevelType w:val="multilevel"/>
    <w:tmpl w:val="9640BAB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6D7D6C"/>
    <w:multiLevelType w:val="hybridMultilevel"/>
    <w:tmpl w:val="C854DAB6"/>
    <w:lvl w:ilvl="0" w:tplc="F61AD4C0">
      <w:numFmt w:val="bullet"/>
      <w:lvlText w:val="●"/>
      <w:lvlJc w:val="left"/>
      <w:pPr>
        <w:ind w:left="86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8A3A679A">
      <w:numFmt w:val="bullet"/>
      <w:lvlText w:val="•"/>
      <w:lvlJc w:val="left"/>
      <w:pPr>
        <w:ind w:left="1766" w:hanging="360"/>
      </w:pPr>
      <w:rPr>
        <w:rFonts w:hint="default"/>
        <w:lang w:val="it-IT" w:eastAsia="en-US" w:bidi="ar-SA"/>
      </w:rPr>
    </w:lvl>
    <w:lvl w:ilvl="2" w:tplc="0E007C8A">
      <w:numFmt w:val="bullet"/>
      <w:lvlText w:val="•"/>
      <w:lvlJc w:val="left"/>
      <w:pPr>
        <w:ind w:left="2672" w:hanging="360"/>
      </w:pPr>
      <w:rPr>
        <w:rFonts w:hint="default"/>
        <w:lang w:val="it-IT" w:eastAsia="en-US" w:bidi="ar-SA"/>
      </w:rPr>
    </w:lvl>
    <w:lvl w:ilvl="3" w:tplc="1D8A8412">
      <w:numFmt w:val="bullet"/>
      <w:lvlText w:val="•"/>
      <w:lvlJc w:val="left"/>
      <w:pPr>
        <w:ind w:left="3578" w:hanging="360"/>
      </w:pPr>
      <w:rPr>
        <w:rFonts w:hint="default"/>
        <w:lang w:val="it-IT" w:eastAsia="en-US" w:bidi="ar-SA"/>
      </w:rPr>
    </w:lvl>
    <w:lvl w:ilvl="4" w:tplc="2D5EBF24">
      <w:numFmt w:val="bullet"/>
      <w:lvlText w:val="•"/>
      <w:lvlJc w:val="left"/>
      <w:pPr>
        <w:ind w:left="4484" w:hanging="360"/>
      </w:pPr>
      <w:rPr>
        <w:rFonts w:hint="default"/>
        <w:lang w:val="it-IT" w:eastAsia="en-US" w:bidi="ar-SA"/>
      </w:rPr>
    </w:lvl>
    <w:lvl w:ilvl="5" w:tplc="5052EB4C">
      <w:numFmt w:val="bullet"/>
      <w:lvlText w:val="•"/>
      <w:lvlJc w:val="left"/>
      <w:pPr>
        <w:ind w:left="5391" w:hanging="360"/>
      </w:pPr>
      <w:rPr>
        <w:rFonts w:hint="default"/>
        <w:lang w:val="it-IT" w:eastAsia="en-US" w:bidi="ar-SA"/>
      </w:rPr>
    </w:lvl>
    <w:lvl w:ilvl="6" w:tplc="40F69DAC">
      <w:numFmt w:val="bullet"/>
      <w:lvlText w:val="•"/>
      <w:lvlJc w:val="left"/>
      <w:pPr>
        <w:ind w:left="6297" w:hanging="360"/>
      </w:pPr>
      <w:rPr>
        <w:rFonts w:hint="default"/>
        <w:lang w:val="it-IT" w:eastAsia="en-US" w:bidi="ar-SA"/>
      </w:rPr>
    </w:lvl>
    <w:lvl w:ilvl="7" w:tplc="60D07F94">
      <w:numFmt w:val="bullet"/>
      <w:lvlText w:val="•"/>
      <w:lvlJc w:val="left"/>
      <w:pPr>
        <w:ind w:left="7203" w:hanging="360"/>
      </w:pPr>
      <w:rPr>
        <w:rFonts w:hint="default"/>
        <w:lang w:val="it-IT" w:eastAsia="en-US" w:bidi="ar-SA"/>
      </w:rPr>
    </w:lvl>
    <w:lvl w:ilvl="8" w:tplc="DEE81C9E">
      <w:numFmt w:val="bullet"/>
      <w:lvlText w:val="•"/>
      <w:lvlJc w:val="left"/>
      <w:pPr>
        <w:ind w:left="8109" w:hanging="360"/>
      </w:pPr>
      <w:rPr>
        <w:rFonts w:hint="default"/>
        <w:lang w:val="it-IT" w:eastAsia="en-US" w:bidi="ar-SA"/>
      </w:rPr>
    </w:lvl>
  </w:abstractNum>
  <w:num w:numId="1">
    <w:abstractNumId w:val="6"/>
  </w:num>
  <w:num w:numId="2">
    <w:abstractNumId w:val="26"/>
  </w:num>
  <w:num w:numId="3">
    <w:abstractNumId w:val="0"/>
  </w:num>
  <w:num w:numId="4">
    <w:abstractNumId w:val="1"/>
  </w:num>
  <w:num w:numId="5">
    <w:abstractNumId w:val="2"/>
  </w:num>
  <w:num w:numId="6">
    <w:abstractNumId w:val="19"/>
  </w:num>
  <w:num w:numId="7">
    <w:abstractNumId w:val="11"/>
  </w:num>
  <w:num w:numId="8">
    <w:abstractNumId w:val="33"/>
  </w:num>
  <w:num w:numId="9">
    <w:abstractNumId w:val="17"/>
  </w:num>
  <w:num w:numId="10">
    <w:abstractNumId w:val="48"/>
  </w:num>
  <w:num w:numId="11">
    <w:abstractNumId w:val="29"/>
  </w:num>
  <w:num w:numId="12">
    <w:abstractNumId w:val="7"/>
  </w:num>
  <w:num w:numId="13">
    <w:abstractNumId w:val="8"/>
  </w:num>
  <w:num w:numId="14">
    <w:abstractNumId w:val="5"/>
  </w:num>
  <w:num w:numId="15">
    <w:abstractNumId w:val="24"/>
  </w:num>
  <w:num w:numId="16">
    <w:abstractNumId w:val="46"/>
  </w:num>
  <w:num w:numId="17">
    <w:abstractNumId w:val="9"/>
  </w:num>
  <w:num w:numId="18">
    <w:abstractNumId w:val="32"/>
  </w:num>
  <w:num w:numId="19">
    <w:abstractNumId w:val="3"/>
  </w:num>
  <w:num w:numId="20">
    <w:abstractNumId w:val="4"/>
  </w:num>
  <w:num w:numId="21">
    <w:abstractNumId w:val="20"/>
  </w:num>
  <w:num w:numId="22">
    <w:abstractNumId w:val="22"/>
  </w:num>
  <w:num w:numId="23">
    <w:abstractNumId w:val="25"/>
  </w:num>
  <w:num w:numId="24">
    <w:abstractNumId w:val="37"/>
  </w:num>
  <w:num w:numId="25">
    <w:abstractNumId w:val="12"/>
  </w:num>
  <w:num w:numId="26">
    <w:abstractNumId w:val="38"/>
  </w:num>
  <w:num w:numId="27">
    <w:abstractNumId w:val="36"/>
  </w:num>
  <w:num w:numId="28">
    <w:abstractNumId w:val="40"/>
  </w:num>
  <w:num w:numId="29">
    <w:abstractNumId w:val="13"/>
  </w:num>
  <w:num w:numId="30">
    <w:abstractNumId w:val="34"/>
  </w:num>
  <w:num w:numId="31">
    <w:abstractNumId w:val="30"/>
  </w:num>
  <w:num w:numId="32">
    <w:abstractNumId w:val="43"/>
  </w:num>
  <w:num w:numId="33">
    <w:abstractNumId w:val="35"/>
  </w:num>
  <w:num w:numId="34">
    <w:abstractNumId w:val="27"/>
  </w:num>
  <w:num w:numId="35">
    <w:abstractNumId w:val="10"/>
  </w:num>
  <w:num w:numId="36">
    <w:abstractNumId w:val="23"/>
  </w:num>
  <w:num w:numId="37">
    <w:abstractNumId w:val="49"/>
  </w:num>
  <w:num w:numId="38">
    <w:abstractNumId w:val="21"/>
  </w:num>
  <w:num w:numId="39">
    <w:abstractNumId w:val="31"/>
  </w:num>
  <w:num w:numId="40">
    <w:abstractNumId w:val="16"/>
  </w:num>
  <w:num w:numId="41">
    <w:abstractNumId w:val="39"/>
  </w:num>
  <w:num w:numId="42">
    <w:abstractNumId w:val="28"/>
  </w:num>
  <w:num w:numId="43">
    <w:abstractNumId w:val="45"/>
  </w:num>
  <w:num w:numId="44">
    <w:abstractNumId w:val="14"/>
  </w:num>
  <w:num w:numId="45">
    <w:abstractNumId w:val="47"/>
  </w:num>
  <w:num w:numId="46">
    <w:abstractNumId w:val="41"/>
  </w:num>
  <w:num w:numId="47">
    <w:abstractNumId w:val="44"/>
  </w:num>
  <w:num w:numId="48">
    <w:abstractNumId w:val="15"/>
  </w:num>
  <w:num w:numId="49">
    <w:abstractNumId w:val="18"/>
  </w:num>
  <w:num w:numId="50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06B"/>
    <w:rsid w:val="00002828"/>
    <w:rsid w:val="00003C0D"/>
    <w:rsid w:val="00010D73"/>
    <w:rsid w:val="0001314D"/>
    <w:rsid w:val="0001443F"/>
    <w:rsid w:val="00015D2C"/>
    <w:rsid w:val="00016658"/>
    <w:rsid w:val="00021EB3"/>
    <w:rsid w:val="000258C6"/>
    <w:rsid w:val="0003018C"/>
    <w:rsid w:val="000309DF"/>
    <w:rsid w:val="00031FEB"/>
    <w:rsid w:val="000371CE"/>
    <w:rsid w:val="00046B4A"/>
    <w:rsid w:val="00047934"/>
    <w:rsid w:val="0005084A"/>
    <w:rsid w:val="00051A9E"/>
    <w:rsid w:val="00051CAE"/>
    <w:rsid w:val="00051E72"/>
    <w:rsid w:val="000534AD"/>
    <w:rsid w:val="000539ED"/>
    <w:rsid w:val="00053DE3"/>
    <w:rsid w:val="00053E60"/>
    <w:rsid w:val="000564C9"/>
    <w:rsid w:val="00056833"/>
    <w:rsid w:val="00056A72"/>
    <w:rsid w:val="00060647"/>
    <w:rsid w:val="00062E4A"/>
    <w:rsid w:val="00065A56"/>
    <w:rsid w:val="000670A5"/>
    <w:rsid w:val="0007048C"/>
    <w:rsid w:val="00072224"/>
    <w:rsid w:val="000725C8"/>
    <w:rsid w:val="000736AB"/>
    <w:rsid w:val="00074CDD"/>
    <w:rsid w:val="0007706B"/>
    <w:rsid w:val="00081F69"/>
    <w:rsid w:val="0008242F"/>
    <w:rsid w:val="00093B8A"/>
    <w:rsid w:val="000A19BA"/>
    <w:rsid w:val="000A2C09"/>
    <w:rsid w:val="000A5AEF"/>
    <w:rsid w:val="000A74CB"/>
    <w:rsid w:val="000B12C5"/>
    <w:rsid w:val="000B480F"/>
    <w:rsid w:val="000B6C44"/>
    <w:rsid w:val="000C0039"/>
    <w:rsid w:val="000C11ED"/>
    <w:rsid w:val="000C38F2"/>
    <w:rsid w:val="000C7368"/>
    <w:rsid w:val="000D1AFB"/>
    <w:rsid w:val="000D5BE5"/>
    <w:rsid w:val="000E1D63"/>
    <w:rsid w:val="000E1E4D"/>
    <w:rsid w:val="000E246B"/>
    <w:rsid w:val="000E446C"/>
    <w:rsid w:val="000F0CA0"/>
    <w:rsid w:val="000F2156"/>
    <w:rsid w:val="000F4537"/>
    <w:rsid w:val="000F4D89"/>
    <w:rsid w:val="000F5E3D"/>
    <w:rsid w:val="000F5F5D"/>
    <w:rsid w:val="000F6179"/>
    <w:rsid w:val="000F6876"/>
    <w:rsid w:val="000F7F3B"/>
    <w:rsid w:val="00100384"/>
    <w:rsid w:val="00100562"/>
    <w:rsid w:val="00101744"/>
    <w:rsid w:val="00104CEA"/>
    <w:rsid w:val="0010584A"/>
    <w:rsid w:val="00110A44"/>
    <w:rsid w:val="00112288"/>
    <w:rsid w:val="00112BBD"/>
    <w:rsid w:val="00114DF5"/>
    <w:rsid w:val="0011626C"/>
    <w:rsid w:val="00120828"/>
    <w:rsid w:val="0012335E"/>
    <w:rsid w:val="001260DF"/>
    <w:rsid w:val="00131078"/>
    <w:rsid w:val="00132B57"/>
    <w:rsid w:val="001335C6"/>
    <w:rsid w:val="00133C52"/>
    <w:rsid w:val="00135167"/>
    <w:rsid w:val="001352AB"/>
    <w:rsid w:val="00140B98"/>
    <w:rsid w:val="001422AF"/>
    <w:rsid w:val="001451B9"/>
    <w:rsid w:val="001508F3"/>
    <w:rsid w:val="00154F0E"/>
    <w:rsid w:val="00157BF6"/>
    <w:rsid w:val="00160EA8"/>
    <w:rsid w:val="001622AF"/>
    <w:rsid w:val="00164BD8"/>
    <w:rsid w:val="00167432"/>
    <w:rsid w:val="00167C80"/>
    <w:rsid w:val="00174486"/>
    <w:rsid w:val="00174541"/>
    <w:rsid w:val="00175FFB"/>
    <w:rsid w:val="001807A8"/>
    <w:rsid w:val="00182723"/>
    <w:rsid w:val="0018422F"/>
    <w:rsid w:val="00185A49"/>
    <w:rsid w:val="00186225"/>
    <w:rsid w:val="0018773E"/>
    <w:rsid w:val="00191CA1"/>
    <w:rsid w:val="001A4C01"/>
    <w:rsid w:val="001A5909"/>
    <w:rsid w:val="001A5D99"/>
    <w:rsid w:val="001A6378"/>
    <w:rsid w:val="001B1257"/>
    <w:rsid w:val="001B1415"/>
    <w:rsid w:val="001B484F"/>
    <w:rsid w:val="001B7378"/>
    <w:rsid w:val="001C0302"/>
    <w:rsid w:val="001C0FDE"/>
    <w:rsid w:val="001C6C49"/>
    <w:rsid w:val="001D4B64"/>
    <w:rsid w:val="001D6B50"/>
    <w:rsid w:val="001D7254"/>
    <w:rsid w:val="001E52E4"/>
    <w:rsid w:val="001E5AB8"/>
    <w:rsid w:val="001F16A2"/>
    <w:rsid w:val="001F207B"/>
    <w:rsid w:val="001F6C2D"/>
    <w:rsid w:val="00207849"/>
    <w:rsid w:val="00210607"/>
    <w:rsid w:val="00211108"/>
    <w:rsid w:val="002124F5"/>
    <w:rsid w:val="00213B82"/>
    <w:rsid w:val="00213C1D"/>
    <w:rsid w:val="0021559E"/>
    <w:rsid w:val="00217C76"/>
    <w:rsid w:val="00222A56"/>
    <w:rsid w:val="002247FE"/>
    <w:rsid w:val="00225146"/>
    <w:rsid w:val="00226CB3"/>
    <w:rsid w:val="00227ECD"/>
    <w:rsid w:val="002318E9"/>
    <w:rsid w:val="0023285D"/>
    <w:rsid w:val="00236375"/>
    <w:rsid w:val="0023672D"/>
    <w:rsid w:val="00240337"/>
    <w:rsid w:val="0024391D"/>
    <w:rsid w:val="00246E77"/>
    <w:rsid w:val="0025352F"/>
    <w:rsid w:val="002539BB"/>
    <w:rsid w:val="00254246"/>
    <w:rsid w:val="00255CE2"/>
    <w:rsid w:val="0025698C"/>
    <w:rsid w:val="0026467A"/>
    <w:rsid w:val="00265864"/>
    <w:rsid w:val="002708A6"/>
    <w:rsid w:val="00273AD1"/>
    <w:rsid w:val="002772BD"/>
    <w:rsid w:val="00282A21"/>
    <w:rsid w:val="002860BF"/>
    <w:rsid w:val="00286C40"/>
    <w:rsid w:val="0029126B"/>
    <w:rsid w:val="0029332E"/>
    <w:rsid w:val="002943C2"/>
    <w:rsid w:val="00297481"/>
    <w:rsid w:val="002A014D"/>
    <w:rsid w:val="002A6748"/>
    <w:rsid w:val="002B0440"/>
    <w:rsid w:val="002B13C0"/>
    <w:rsid w:val="002B206B"/>
    <w:rsid w:val="002B3171"/>
    <w:rsid w:val="002B684C"/>
    <w:rsid w:val="002C1C92"/>
    <w:rsid w:val="002C1E86"/>
    <w:rsid w:val="002C2249"/>
    <w:rsid w:val="002C3370"/>
    <w:rsid w:val="002D472B"/>
    <w:rsid w:val="002D473A"/>
    <w:rsid w:val="002D4DC2"/>
    <w:rsid w:val="002D786D"/>
    <w:rsid w:val="002E1891"/>
    <w:rsid w:val="002E1DEB"/>
    <w:rsid w:val="002E5DB6"/>
    <w:rsid w:val="002F49B3"/>
    <w:rsid w:val="002F66C4"/>
    <w:rsid w:val="00300F45"/>
    <w:rsid w:val="00304B62"/>
    <w:rsid w:val="0030701D"/>
    <w:rsid w:val="003134C6"/>
    <w:rsid w:val="00323C4C"/>
    <w:rsid w:val="00331028"/>
    <w:rsid w:val="003347BF"/>
    <w:rsid w:val="00336F0F"/>
    <w:rsid w:val="00344731"/>
    <w:rsid w:val="0034552C"/>
    <w:rsid w:val="003469AB"/>
    <w:rsid w:val="00347262"/>
    <w:rsid w:val="00351652"/>
    <w:rsid w:val="00351867"/>
    <w:rsid w:val="00353A20"/>
    <w:rsid w:val="00355615"/>
    <w:rsid w:val="0035659B"/>
    <w:rsid w:val="00361A13"/>
    <w:rsid w:val="00361D26"/>
    <w:rsid w:val="00363B1F"/>
    <w:rsid w:val="0036522E"/>
    <w:rsid w:val="00367396"/>
    <w:rsid w:val="003709D8"/>
    <w:rsid w:val="003726C9"/>
    <w:rsid w:val="003739B6"/>
    <w:rsid w:val="00374326"/>
    <w:rsid w:val="00374926"/>
    <w:rsid w:val="00376169"/>
    <w:rsid w:val="00380B8B"/>
    <w:rsid w:val="003824FF"/>
    <w:rsid w:val="00382EC8"/>
    <w:rsid w:val="00383ADD"/>
    <w:rsid w:val="00392E1C"/>
    <w:rsid w:val="00395933"/>
    <w:rsid w:val="003959DE"/>
    <w:rsid w:val="003A007F"/>
    <w:rsid w:val="003A01DE"/>
    <w:rsid w:val="003A1779"/>
    <w:rsid w:val="003A433E"/>
    <w:rsid w:val="003A5D3A"/>
    <w:rsid w:val="003B79E2"/>
    <w:rsid w:val="003C0DE3"/>
    <w:rsid w:val="003C60F6"/>
    <w:rsid w:val="003C7A75"/>
    <w:rsid w:val="003D4352"/>
    <w:rsid w:val="003D47A3"/>
    <w:rsid w:val="003E18F4"/>
    <w:rsid w:val="003E2DA4"/>
    <w:rsid w:val="003E2E35"/>
    <w:rsid w:val="003E398B"/>
    <w:rsid w:val="003E5C47"/>
    <w:rsid w:val="003F2D21"/>
    <w:rsid w:val="003F5439"/>
    <w:rsid w:val="003F5D6D"/>
    <w:rsid w:val="004076E9"/>
    <w:rsid w:val="00414813"/>
    <w:rsid w:val="00416DC1"/>
    <w:rsid w:val="004208C7"/>
    <w:rsid w:val="0042568D"/>
    <w:rsid w:val="0042689E"/>
    <w:rsid w:val="00430C48"/>
    <w:rsid w:val="00433881"/>
    <w:rsid w:val="00433CB5"/>
    <w:rsid w:val="00435CFB"/>
    <w:rsid w:val="00437292"/>
    <w:rsid w:val="0044224C"/>
    <w:rsid w:val="00443639"/>
    <w:rsid w:val="00446355"/>
    <w:rsid w:val="0044774A"/>
    <w:rsid w:val="004563DD"/>
    <w:rsid w:val="00462440"/>
    <w:rsid w:val="004652D3"/>
    <w:rsid w:val="004657B2"/>
    <w:rsid w:val="004663AE"/>
    <w:rsid w:val="00466E7D"/>
    <w:rsid w:val="004722C2"/>
    <w:rsid w:val="00473A05"/>
    <w:rsid w:val="00480023"/>
    <w:rsid w:val="0048221A"/>
    <w:rsid w:val="00484CE2"/>
    <w:rsid w:val="00485D17"/>
    <w:rsid w:val="00490061"/>
    <w:rsid w:val="004914CB"/>
    <w:rsid w:val="00495A93"/>
    <w:rsid w:val="00497369"/>
    <w:rsid w:val="004A5D71"/>
    <w:rsid w:val="004A786E"/>
    <w:rsid w:val="004B09C3"/>
    <w:rsid w:val="004B1AA2"/>
    <w:rsid w:val="004B5569"/>
    <w:rsid w:val="004B62EF"/>
    <w:rsid w:val="004B7686"/>
    <w:rsid w:val="004C01A7"/>
    <w:rsid w:val="004C7D0D"/>
    <w:rsid w:val="004D18E3"/>
    <w:rsid w:val="004D1C0F"/>
    <w:rsid w:val="004D539A"/>
    <w:rsid w:val="004E105E"/>
    <w:rsid w:val="004E6955"/>
    <w:rsid w:val="004F7A83"/>
    <w:rsid w:val="00502D36"/>
    <w:rsid w:val="005035B1"/>
    <w:rsid w:val="00503E82"/>
    <w:rsid w:val="00504B83"/>
    <w:rsid w:val="00505644"/>
    <w:rsid w:val="005057E0"/>
    <w:rsid w:val="005104C0"/>
    <w:rsid w:val="0051112D"/>
    <w:rsid w:val="0051271C"/>
    <w:rsid w:val="00520DBD"/>
    <w:rsid w:val="00520F00"/>
    <w:rsid w:val="00525018"/>
    <w:rsid w:val="00526196"/>
    <w:rsid w:val="005263CD"/>
    <w:rsid w:val="0052773A"/>
    <w:rsid w:val="00527AAD"/>
    <w:rsid w:val="00535EF8"/>
    <w:rsid w:val="00540514"/>
    <w:rsid w:val="00543DF4"/>
    <w:rsid w:val="00547C3A"/>
    <w:rsid w:val="00551462"/>
    <w:rsid w:val="005528BF"/>
    <w:rsid w:val="005540B3"/>
    <w:rsid w:val="0055517D"/>
    <w:rsid w:val="00557E4E"/>
    <w:rsid w:val="005603E9"/>
    <w:rsid w:val="00560D60"/>
    <w:rsid w:val="00560F4E"/>
    <w:rsid w:val="00561EFF"/>
    <w:rsid w:val="00565200"/>
    <w:rsid w:val="00566D97"/>
    <w:rsid w:val="00567DE5"/>
    <w:rsid w:val="00567E59"/>
    <w:rsid w:val="00573E53"/>
    <w:rsid w:val="0057553D"/>
    <w:rsid w:val="00576F0F"/>
    <w:rsid w:val="00583A1F"/>
    <w:rsid w:val="00585647"/>
    <w:rsid w:val="00585A3D"/>
    <w:rsid w:val="00585C3D"/>
    <w:rsid w:val="005900AC"/>
    <w:rsid w:val="00591CC1"/>
    <w:rsid w:val="005A1F11"/>
    <w:rsid w:val="005A481E"/>
    <w:rsid w:val="005A4B10"/>
    <w:rsid w:val="005A5AB6"/>
    <w:rsid w:val="005A7F30"/>
    <w:rsid w:val="005B65B5"/>
    <w:rsid w:val="005C3A6A"/>
    <w:rsid w:val="005C77DE"/>
    <w:rsid w:val="005D742D"/>
    <w:rsid w:val="005E0503"/>
    <w:rsid w:val="005E12B3"/>
    <w:rsid w:val="005E1624"/>
    <w:rsid w:val="005E1D00"/>
    <w:rsid w:val="005E1E0C"/>
    <w:rsid w:val="005E2288"/>
    <w:rsid w:val="005E387E"/>
    <w:rsid w:val="005E53CE"/>
    <w:rsid w:val="005E721D"/>
    <w:rsid w:val="005F5051"/>
    <w:rsid w:val="005F72D5"/>
    <w:rsid w:val="0060062C"/>
    <w:rsid w:val="006008A3"/>
    <w:rsid w:val="00604D3F"/>
    <w:rsid w:val="00605CA8"/>
    <w:rsid w:val="00605DE5"/>
    <w:rsid w:val="00606B2E"/>
    <w:rsid w:val="00607877"/>
    <w:rsid w:val="006105EA"/>
    <w:rsid w:val="00613E0F"/>
    <w:rsid w:val="006149C4"/>
    <w:rsid w:val="006167AA"/>
    <w:rsid w:val="00616CBB"/>
    <w:rsid w:val="006237B9"/>
    <w:rsid w:val="0062483F"/>
    <w:rsid w:val="00632BF9"/>
    <w:rsid w:val="00632F5C"/>
    <w:rsid w:val="00635CBB"/>
    <w:rsid w:val="00636AB8"/>
    <w:rsid w:val="006378DA"/>
    <w:rsid w:val="00637EE7"/>
    <w:rsid w:val="00647912"/>
    <w:rsid w:val="0065050C"/>
    <w:rsid w:val="0065467C"/>
    <w:rsid w:val="00660340"/>
    <w:rsid w:val="0066271B"/>
    <w:rsid w:val="00663BD8"/>
    <w:rsid w:val="006648CD"/>
    <w:rsid w:val="00665886"/>
    <w:rsid w:val="00667F10"/>
    <w:rsid w:val="0067471F"/>
    <w:rsid w:val="00674BB2"/>
    <w:rsid w:val="006759A4"/>
    <w:rsid w:val="006761FD"/>
    <w:rsid w:val="0067699A"/>
    <w:rsid w:val="0068062A"/>
    <w:rsid w:val="00683118"/>
    <w:rsid w:val="00691032"/>
    <w:rsid w:val="00692070"/>
    <w:rsid w:val="006A0432"/>
    <w:rsid w:val="006A149B"/>
    <w:rsid w:val="006A73FD"/>
    <w:rsid w:val="006B0653"/>
    <w:rsid w:val="006B162F"/>
    <w:rsid w:val="006B2F2A"/>
    <w:rsid w:val="006B5F58"/>
    <w:rsid w:val="006B7D8C"/>
    <w:rsid w:val="006B7FC2"/>
    <w:rsid w:val="006C0DCD"/>
    <w:rsid w:val="006C1D43"/>
    <w:rsid w:val="006C1E40"/>
    <w:rsid w:val="006C4A78"/>
    <w:rsid w:val="006C761E"/>
    <w:rsid w:val="006D04D6"/>
    <w:rsid w:val="006D415B"/>
    <w:rsid w:val="006D4AC3"/>
    <w:rsid w:val="006E0673"/>
    <w:rsid w:val="006E22D6"/>
    <w:rsid w:val="006E33D9"/>
    <w:rsid w:val="006E4E92"/>
    <w:rsid w:val="006F05B1"/>
    <w:rsid w:val="007018B7"/>
    <w:rsid w:val="00705188"/>
    <w:rsid w:val="00705804"/>
    <w:rsid w:val="00706853"/>
    <w:rsid w:val="00706DD4"/>
    <w:rsid w:val="00710D1C"/>
    <w:rsid w:val="00717756"/>
    <w:rsid w:val="0072474A"/>
    <w:rsid w:val="00725408"/>
    <w:rsid w:val="00725C14"/>
    <w:rsid w:val="0072785A"/>
    <w:rsid w:val="00731440"/>
    <w:rsid w:val="00733D1B"/>
    <w:rsid w:val="00740439"/>
    <w:rsid w:val="00740888"/>
    <w:rsid w:val="00743857"/>
    <w:rsid w:val="00746801"/>
    <w:rsid w:val="00747847"/>
    <w:rsid w:val="00750EBA"/>
    <w:rsid w:val="0076314A"/>
    <w:rsid w:val="0076508D"/>
    <w:rsid w:val="007676DE"/>
    <w:rsid w:val="00770331"/>
    <w:rsid w:val="00772936"/>
    <w:rsid w:val="00774239"/>
    <w:rsid w:val="00775397"/>
    <w:rsid w:val="0077662D"/>
    <w:rsid w:val="00777992"/>
    <w:rsid w:val="00783079"/>
    <w:rsid w:val="00786166"/>
    <w:rsid w:val="0079013C"/>
    <w:rsid w:val="007927F5"/>
    <w:rsid w:val="00796D2C"/>
    <w:rsid w:val="007A00EC"/>
    <w:rsid w:val="007A3EDB"/>
    <w:rsid w:val="007A444F"/>
    <w:rsid w:val="007A4D86"/>
    <w:rsid w:val="007B4259"/>
    <w:rsid w:val="007B4C06"/>
    <w:rsid w:val="007B59D8"/>
    <w:rsid w:val="007C09AC"/>
    <w:rsid w:val="007C4C5B"/>
    <w:rsid w:val="007D3843"/>
    <w:rsid w:val="007D68CA"/>
    <w:rsid w:val="007D74F4"/>
    <w:rsid w:val="007D7C11"/>
    <w:rsid w:val="007E040F"/>
    <w:rsid w:val="007E0636"/>
    <w:rsid w:val="007E2352"/>
    <w:rsid w:val="007E6F99"/>
    <w:rsid w:val="007F17F0"/>
    <w:rsid w:val="007F24B6"/>
    <w:rsid w:val="007F5DF0"/>
    <w:rsid w:val="007F6DF6"/>
    <w:rsid w:val="00801BA6"/>
    <w:rsid w:val="00811416"/>
    <w:rsid w:val="00815D29"/>
    <w:rsid w:val="008167AB"/>
    <w:rsid w:val="00817E17"/>
    <w:rsid w:val="00821BBE"/>
    <w:rsid w:val="0082652D"/>
    <w:rsid w:val="00826F8A"/>
    <w:rsid w:val="008303A6"/>
    <w:rsid w:val="00831FA2"/>
    <w:rsid w:val="00832733"/>
    <w:rsid w:val="0083680A"/>
    <w:rsid w:val="00842499"/>
    <w:rsid w:val="00842E3A"/>
    <w:rsid w:val="00843B26"/>
    <w:rsid w:val="008459E3"/>
    <w:rsid w:val="00845DDD"/>
    <w:rsid w:val="00847E8A"/>
    <w:rsid w:val="008501A3"/>
    <w:rsid w:val="00854281"/>
    <w:rsid w:val="00854B7C"/>
    <w:rsid w:val="00855040"/>
    <w:rsid w:val="00860CF4"/>
    <w:rsid w:val="008664A2"/>
    <w:rsid w:val="0086776E"/>
    <w:rsid w:val="00870123"/>
    <w:rsid w:val="00871E16"/>
    <w:rsid w:val="00872F50"/>
    <w:rsid w:val="00874365"/>
    <w:rsid w:val="00875E5A"/>
    <w:rsid w:val="00877AC1"/>
    <w:rsid w:val="008805AA"/>
    <w:rsid w:val="00881E62"/>
    <w:rsid w:val="00883FF4"/>
    <w:rsid w:val="00893A90"/>
    <w:rsid w:val="00894D01"/>
    <w:rsid w:val="008976D9"/>
    <w:rsid w:val="00897BDF"/>
    <w:rsid w:val="008A1E97"/>
    <w:rsid w:val="008A25A6"/>
    <w:rsid w:val="008B1ECF"/>
    <w:rsid w:val="008B1FC8"/>
    <w:rsid w:val="008B37FD"/>
    <w:rsid w:val="008B6767"/>
    <w:rsid w:val="008B67E9"/>
    <w:rsid w:val="008C0440"/>
    <w:rsid w:val="008C1400"/>
    <w:rsid w:val="008D1317"/>
    <w:rsid w:val="008E0B02"/>
    <w:rsid w:val="008E0DE5"/>
    <w:rsid w:val="008E22F8"/>
    <w:rsid w:val="008E70C4"/>
    <w:rsid w:val="008E7578"/>
    <w:rsid w:val="008F28B1"/>
    <w:rsid w:val="008F3CD8"/>
    <w:rsid w:val="008F7B5F"/>
    <w:rsid w:val="009043D8"/>
    <w:rsid w:val="0090455C"/>
    <w:rsid w:val="00906BD1"/>
    <w:rsid w:val="009105E1"/>
    <w:rsid w:val="0091078D"/>
    <w:rsid w:val="0091739D"/>
    <w:rsid w:val="00923596"/>
    <w:rsid w:val="009246DD"/>
    <w:rsid w:val="0093431C"/>
    <w:rsid w:val="00940667"/>
    <w:rsid w:val="00941128"/>
    <w:rsid w:val="00942D93"/>
    <w:rsid w:val="009454DE"/>
    <w:rsid w:val="00947939"/>
    <w:rsid w:val="00955B1E"/>
    <w:rsid w:val="00955B20"/>
    <w:rsid w:val="00956EC5"/>
    <w:rsid w:val="009634F0"/>
    <w:rsid w:val="00964DE6"/>
    <w:rsid w:val="00971485"/>
    <w:rsid w:val="0097360E"/>
    <w:rsid w:val="00980B3C"/>
    <w:rsid w:val="0098483C"/>
    <w:rsid w:val="00984E4E"/>
    <w:rsid w:val="00986B21"/>
    <w:rsid w:val="00990253"/>
    <w:rsid w:val="00990DB4"/>
    <w:rsid w:val="009944D6"/>
    <w:rsid w:val="009958CB"/>
    <w:rsid w:val="00997C40"/>
    <w:rsid w:val="009A0D66"/>
    <w:rsid w:val="009A2030"/>
    <w:rsid w:val="009B2F7D"/>
    <w:rsid w:val="009B31B2"/>
    <w:rsid w:val="009B3956"/>
    <w:rsid w:val="009C54FA"/>
    <w:rsid w:val="009C723F"/>
    <w:rsid w:val="009D0487"/>
    <w:rsid w:val="009D102B"/>
    <w:rsid w:val="009D1FFB"/>
    <w:rsid w:val="009D21BE"/>
    <w:rsid w:val="009D22EB"/>
    <w:rsid w:val="009D2CF7"/>
    <w:rsid w:val="009D42CC"/>
    <w:rsid w:val="009D7632"/>
    <w:rsid w:val="009E7A30"/>
    <w:rsid w:val="009F0ED6"/>
    <w:rsid w:val="009F1BCB"/>
    <w:rsid w:val="009F477B"/>
    <w:rsid w:val="00A023CC"/>
    <w:rsid w:val="00A10524"/>
    <w:rsid w:val="00A11AC5"/>
    <w:rsid w:val="00A11DB1"/>
    <w:rsid w:val="00A13318"/>
    <w:rsid w:val="00A13401"/>
    <w:rsid w:val="00A15AF4"/>
    <w:rsid w:val="00A174A1"/>
    <w:rsid w:val="00A20939"/>
    <w:rsid w:val="00A20A7A"/>
    <w:rsid w:val="00A31FDE"/>
    <w:rsid w:val="00A32674"/>
    <w:rsid w:val="00A32D87"/>
    <w:rsid w:val="00A403C5"/>
    <w:rsid w:val="00A41940"/>
    <w:rsid w:val="00A41BEA"/>
    <w:rsid w:val="00A44878"/>
    <w:rsid w:val="00A4533F"/>
    <w:rsid w:val="00A47531"/>
    <w:rsid w:val="00A47733"/>
    <w:rsid w:val="00A47AA5"/>
    <w:rsid w:val="00A552D6"/>
    <w:rsid w:val="00A5614F"/>
    <w:rsid w:val="00A57F54"/>
    <w:rsid w:val="00A6054A"/>
    <w:rsid w:val="00A6127E"/>
    <w:rsid w:val="00A62F2B"/>
    <w:rsid w:val="00A6464D"/>
    <w:rsid w:val="00A65DF8"/>
    <w:rsid w:val="00A727A8"/>
    <w:rsid w:val="00A76733"/>
    <w:rsid w:val="00A8452D"/>
    <w:rsid w:val="00A909FA"/>
    <w:rsid w:val="00A90F34"/>
    <w:rsid w:val="00A91C14"/>
    <w:rsid w:val="00A94E66"/>
    <w:rsid w:val="00AA3F35"/>
    <w:rsid w:val="00AA6CCD"/>
    <w:rsid w:val="00AB0AE5"/>
    <w:rsid w:val="00AB3F38"/>
    <w:rsid w:val="00AB76C8"/>
    <w:rsid w:val="00AC107F"/>
    <w:rsid w:val="00AC21A5"/>
    <w:rsid w:val="00AC62CF"/>
    <w:rsid w:val="00AD07E7"/>
    <w:rsid w:val="00AD1228"/>
    <w:rsid w:val="00AD28CB"/>
    <w:rsid w:val="00AD540E"/>
    <w:rsid w:val="00AE366E"/>
    <w:rsid w:val="00AE6A54"/>
    <w:rsid w:val="00AF52DE"/>
    <w:rsid w:val="00B00B0E"/>
    <w:rsid w:val="00B00E23"/>
    <w:rsid w:val="00B037E8"/>
    <w:rsid w:val="00B03CC7"/>
    <w:rsid w:val="00B03CC9"/>
    <w:rsid w:val="00B05C53"/>
    <w:rsid w:val="00B122F3"/>
    <w:rsid w:val="00B12792"/>
    <w:rsid w:val="00B2311E"/>
    <w:rsid w:val="00B23FD6"/>
    <w:rsid w:val="00B26CEE"/>
    <w:rsid w:val="00B31B50"/>
    <w:rsid w:val="00B31F80"/>
    <w:rsid w:val="00B32055"/>
    <w:rsid w:val="00B325B9"/>
    <w:rsid w:val="00B33F7A"/>
    <w:rsid w:val="00B353E9"/>
    <w:rsid w:val="00B36274"/>
    <w:rsid w:val="00B4103D"/>
    <w:rsid w:val="00B419CF"/>
    <w:rsid w:val="00B4439D"/>
    <w:rsid w:val="00B50C91"/>
    <w:rsid w:val="00B53156"/>
    <w:rsid w:val="00B545A5"/>
    <w:rsid w:val="00B65801"/>
    <w:rsid w:val="00B671DC"/>
    <w:rsid w:val="00B76CC2"/>
    <w:rsid w:val="00B833F2"/>
    <w:rsid w:val="00B84BE2"/>
    <w:rsid w:val="00B87A3D"/>
    <w:rsid w:val="00B90CAE"/>
    <w:rsid w:val="00B92B95"/>
    <w:rsid w:val="00BA42A4"/>
    <w:rsid w:val="00BA532D"/>
    <w:rsid w:val="00BA6212"/>
    <w:rsid w:val="00BA6627"/>
    <w:rsid w:val="00BB0CD6"/>
    <w:rsid w:val="00BB1BF6"/>
    <w:rsid w:val="00BB38A7"/>
    <w:rsid w:val="00BB6BE2"/>
    <w:rsid w:val="00BB7250"/>
    <w:rsid w:val="00BC35EC"/>
    <w:rsid w:val="00BD0C93"/>
    <w:rsid w:val="00BD5445"/>
    <w:rsid w:val="00BD5E12"/>
    <w:rsid w:val="00BE038A"/>
    <w:rsid w:val="00BE3423"/>
    <w:rsid w:val="00BE52DF"/>
    <w:rsid w:val="00BE6544"/>
    <w:rsid w:val="00BF44F4"/>
    <w:rsid w:val="00BF4919"/>
    <w:rsid w:val="00BF4A50"/>
    <w:rsid w:val="00C01F45"/>
    <w:rsid w:val="00C02BED"/>
    <w:rsid w:val="00C05548"/>
    <w:rsid w:val="00C0754E"/>
    <w:rsid w:val="00C07B27"/>
    <w:rsid w:val="00C07DDD"/>
    <w:rsid w:val="00C165B4"/>
    <w:rsid w:val="00C20594"/>
    <w:rsid w:val="00C231BE"/>
    <w:rsid w:val="00C243CD"/>
    <w:rsid w:val="00C24770"/>
    <w:rsid w:val="00C27911"/>
    <w:rsid w:val="00C33D57"/>
    <w:rsid w:val="00C3593E"/>
    <w:rsid w:val="00C3692A"/>
    <w:rsid w:val="00C410EF"/>
    <w:rsid w:val="00C47403"/>
    <w:rsid w:val="00C5300F"/>
    <w:rsid w:val="00C53E2D"/>
    <w:rsid w:val="00C55600"/>
    <w:rsid w:val="00C56550"/>
    <w:rsid w:val="00C56B64"/>
    <w:rsid w:val="00C572D7"/>
    <w:rsid w:val="00C61D88"/>
    <w:rsid w:val="00C629FE"/>
    <w:rsid w:val="00C6360A"/>
    <w:rsid w:val="00C678B4"/>
    <w:rsid w:val="00C728F6"/>
    <w:rsid w:val="00C85681"/>
    <w:rsid w:val="00C9066B"/>
    <w:rsid w:val="00C925E4"/>
    <w:rsid w:val="00CA2AB6"/>
    <w:rsid w:val="00CA2D9F"/>
    <w:rsid w:val="00CA7616"/>
    <w:rsid w:val="00CB2568"/>
    <w:rsid w:val="00CB5774"/>
    <w:rsid w:val="00CB5D21"/>
    <w:rsid w:val="00CB5DA3"/>
    <w:rsid w:val="00CB696D"/>
    <w:rsid w:val="00CC066E"/>
    <w:rsid w:val="00CC0C95"/>
    <w:rsid w:val="00CC34E5"/>
    <w:rsid w:val="00CC6D2D"/>
    <w:rsid w:val="00CC72EB"/>
    <w:rsid w:val="00CC7636"/>
    <w:rsid w:val="00CD05C5"/>
    <w:rsid w:val="00CD17BD"/>
    <w:rsid w:val="00CD4229"/>
    <w:rsid w:val="00CD68F1"/>
    <w:rsid w:val="00CE126E"/>
    <w:rsid w:val="00CE4668"/>
    <w:rsid w:val="00CE4CDA"/>
    <w:rsid w:val="00CF00AC"/>
    <w:rsid w:val="00CF2CD9"/>
    <w:rsid w:val="00CF2DCA"/>
    <w:rsid w:val="00CF5402"/>
    <w:rsid w:val="00D00A19"/>
    <w:rsid w:val="00D02160"/>
    <w:rsid w:val="00D0520A"/>
    <w:rsid w:val="00D05358"/>
    <w:rsid w:val="00D1518D"/>
    <w:rsid w:val="00D1714E"/>
    <w:rsid w:val="00D23FCF"/>
    <w:rsid w:val="00D24891"/>
    <w:rsid w:val="00D259D5"/>
    <w:rsid w:val="00D25E0F"/>
    <w:rsid w:val="00D26444"/>
    <w:rsid w:val="00D3076B"/>
    <w:rsid w:val="00D3615C"/>
    <w:rsid w:val="00D4191E"/>
    <w:rsid w:val="00D5077F"/>
    <w:rsid w:val="00D51CD2"/>
    <w:rsid w:val="00D52F60"/>
    <w:rsid w:val="00D5621E"/>
    <w:rsid w:val="00D566BB"/>
    <w:rsid w:val="00D572E2"/>
    <w:rsid w:val="00D572F5"/>
    <w:rsid w:val="00D6154E"/>
    <w:rsid w:val="00D617C4"/>
    <w:rsid w:val="00D646B2"/>
    <w:rsid w:val="00D81C29"/>
    <w:rsid w:val="00D82D6E"/>
    <w:rsid w:val="00D832A9"/>
    <w:rsid w:val="00D837D4"/>
    <w:rsid w:val="00D91878"/>
    <w:rsid w:val="00D920A3"/>
    <w:rsid w:val="00D94D0B"/>
    <w:rsid w:val="00D95EAE"/>
    <w:rsid w:val="00D9701F"/>
    <w:rsid w:val="00D9743E"/>
    <w:rsid w:val="00D977C5"/>
    <w:rsid w:val="00DA6312"/>
    <w:rsid w:val="00DA7448"/>
    <w:rsid w:val="00DA7978"/>
    <w:rsid w:val="00DA7EDD"/>
    <w:rsid w:val="00DB215F"/>
    <w:rsid w:val="00DB481C"/>
    <w:rsid w:val="00DB71F1"/>
    <w:rsid w:val="00DC08C8"/>
    <w:rsid w:val="00DC09F0"/>
    <w:rsid w:val="00DD1F91"/>
    <w:rsid w:val="00DD2C86"/>
    <w:rsid w:val="00DD463E"/>
    <w:rsid w:val="00DD6228"/>
    <w:rsid w:val="00DD704B"/>
    <w:rsid w:val="00DE049D"/>
    <w:rsid w:val="00DE0AB9"/>
    <w:rsid w:val="00DE2294"/>
    <w:rsid w:val="00DE791F"/>
    <w:rsid w:val="00DF0084"/>
    <w:rsid w:val="00DF7B0B"/>
    <w:rsid w:val="00DF7E8D"/>
    <w:rsid w:val="00E0597F"/>
    <w:rsid w:val="00E06895"/>
    <w:rsid w:val="00E0713E"/>
    <w:rsid w:val="00E122B9"/>
    <w:rsid w:val="00E14FE7"/>
    <w:rsid w:val="00E15081"/>
    <w:rsid w:val="00E171B4"/>
    <w:rsid w:val="00E27679"/>
    <w:rsid w:val="00E34D43"/>
    <w:rsid w:val="00E37236"/>
    <w:rsid w:val="00E42158"/>
    <w:rsid w:val="00E4244A"/>
    <w:rsid w:val="00E455B8"/>
    <w:rsid w:val="00E5247C"/>
    <w:rsid w:val="00E569D1"/>
    <w:rsid w:val="00E61183"/>
    <w:rsid w:val="00E674BE"/>
    <w:rsid w:val="00E67CD8"/>
    <w:rsid w:val="00E72F8E"/>
    <w:rsid w:val="00E73B87"/>
    <w:rsid w:val="00E74814"/>
    <w:rsid w:val="00E7672F"/>
    <w:rsid w:val="00E77BD4"/>
    <w:rsid w:val="00E8549E"/>
    <w:rsid w:val="00E864A0"/>
    <w:rsid w:val="00E872D0"/>
    <w:rsid w:val="00E97626"/>
    <w:rsid w:val="00EA0230"/>
    <w:rsid w:val="00EA28E1"/>
    <w:rsid w:val="00EA2DCA"/>
    <w:rsid w:val="00EA358E"/>
    <w:rsid w:val="00EA39BB"/>
    <w:rsid w:val="00EA50F6"/>
    <w:rsid w:val="00EB0B8B"/>
    <w:rsid w:val="00EB2A39"/>
    <w:rsid w:val="00EB52E0"/>
    <w:rsid w:val="00EC303F"/>
    <w:rsid w:val="00EC3183"/>
    <w:rsid w:val="00ED03F7"/>
    <w:rsid w:val="00ED05D3"/>
    <w:rsid w:val="00ED1016"/>
    <w:rsid w:val="00ED5317"/>
    <w:rsid w:val="00ED65F7"/>
    <w:rsid w:val="00EE2CF3"/>
    <w:rsid w:val="00EF30AB"/>
    <w:rsid w:val="00EF617D"/>
    <w:rsid w:val="00F04C4F"/>
    <w:rsid w:val="00F07F9B"/>
    <w:rsid w:val="00F1445C"/>
    <w:rsid w:val="00F164C7"/>
    <w:rsid w:val="00F2100B"/>
    <w:rsid w:val="00F21F17"/>
    <w:rsid w:val="00F23533"/>
    <w:rsid w:val="00F2508E"/>
    <w:rsid w:val="00F2677F"/>
    <w:rsid w:val="00F31E08"/>
    <w:rsid w:val="00F35E5A"/>
    <w:rsid w:val="00F36451"/>
    <w:rsid w:val="00F37F90"/>
    <w:rsid w:val="00F4020B"/>
    <w:rsid w:val="00F423A4"/>
    <w:rsid w:val="00F43473"/>
    <w:rsid w:val="00F4348F"/>
    <w:rsid w:val="00F4475D"/>
    <w:rsid w:val="00F52F0D"/>
    <w:rsid w:val="00F52FF5"/>
    <w:rsid w:val="00F543E6"/>
    <w:rsid w:val="00F55BE0"/>
    <w:rsid w:val="00F645F8"/>
    <w:rsid w:val="00F74C9B"/>
    <w:rsid w:val="00F800D7"/>
    <w:rsid w:val="00F8229C"/>
    <w:rsid w:val="00F85D2A"/>
    <w:rsid w:val="00F90FA4"/>
    <w:rsid w:val="00F95EBA"/>
    <w:rsid w:val="00F97F53"/>
    <w:rsid w:val="00FA166C"/>
    <w:rsid w:val="00FA6381"/>
    <w:rsid w:val="00FA6860"/>
    <w:rsid w:val="00FB1989"/>
    <w:rsid w:val="00FB410D"/>
    <w:rsid w:val="00FB50C7"/>
    <w:rsid w:val="00FB619F"/>
    <w:rsid w:val="00FB79E4"/>
    <w:rsid w:val="00FC0010"/>
    <w:rsid w:val="00FC095E"/>
    <w:rsid w:val="00FC2222"/>
    <w:rsid w:val="00FC22C9"/>
    <w:rsid w:val="00FC357E"/>
    <w:rsid w:val="00FC4A7C"/>
    <w:rsid w:val="00FC5A91"/>
    <w:rsid w:val="00FC70BB"/>
    <w:rsid w:val="00FC7FCD"/>
    <w:rsid w:val="00FD22B9"/>
    <w:rsid w:val="00FD4C5B"/>
    <w:rsid w:val="00FD6CF1"/>
    <w:rsid w:val="00FD75B5"/>
    <w:rsid w:val="00FE017F"/>
    <w:rsid w:val="00FE1FB6"/>
    <w:rsid w:val="00FE38E9"/>
    <w:rsid w:val="00FE3B14"/>
    <w:rsid w:val="00FF0D7E"/>
    <w:rsid w:val="00FF0EEE"/>
    <w:rsid w:val="00FF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5:docId w15:val="{2A23A7B8-5C57-4386-8F5A-5B8DD4AA3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semiHidden="1" w:uiPriority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E7A30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1"/>
    <w:qFormat/>
    <w:rsid w:val="007A444F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link w:val="Titolo2Carattere"/>
    <w:uiPriority w:val="1"/>
    <w:qFormat/>
    <w:rsid w:val="007A444F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rsid w:val="007A444F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rsid w:val="007A444F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rsid w:val="007A444F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rsid w:val="007A444F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rsid w:val="007A444F"/>
    <w:pPr>
      <w:keepNext/>
      <w:ind w:right="1133"/>
      <w:jc w:val="center"/>
      <w:outlineLvl w:val="6"/>
    </w:pPr>
    <w:rPr>
      <w:b/>
    </w:rPr>
  </w:style>
  <w:style w:type="paragraph" w:styleId="Titolo8">
    <w:name w:val="heading 8"/>
    <w:basedOn w:val="Normale"/>
    <w:next w:val="Normale"/>
    <w:qFormat/>
    <w:rsid w:val="007A444F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rsid w:val="007A444F"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7A444F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A444F"/>
  </w:style>
  <w:style w:type="character" w:styleId="Collegamentoipertestuale">
    <w:name w:val="Hyperlink"/>
    <w:rsid w:val="007A444F"/>
    <w:rPr>
      <w:color w:val="0000FF"/>
      <w:u w:val="single"/>
    </w:rPr>
  </w:style>
  <w:style w:type="paragraph" w:customStyle="1" w:styleId="Corpodeltesto1">
    <w:name w:val="Corpo del testo1"/>
    <w:basedOn w:val="Normale"/>
    <w:rsid w:val="007A444F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  <w:rsid w:val="007A444F"/>
  </w:style>
  <w:style w:type="character" w:styleId="Rimandonotaapidipagina">
    <w:name w:val="footnote reference"/>
    <w:semiHidden/>
    <w:rsid w:val="007A444F"/>
    <w:rPr>
      <w:vertAlign w:val="superscript"/>
    </w:rPr>
  </w:style>
  <w:style w:type="paragraph" w:styleId="Intestazione">
    <w:name w:val="header"/>
    <w:basedOn w:val="Normale"/>
    <w:rsid w:val="007A444F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</w:rPr>
  </w:style>
  <w:style w:type="paragraph" w:styleId="Paragrafoelenco">
    <w:name w:val="List Paragraph"/>
    <w:basedOn w:val="Normale"/>
    <w:uiPriority w:val="1"/>
    <w:qFormat/>
    <w:rsid w:val="008F7B5F"/>
    <w:pPr>
      <w:ind w:left="708"/>
    </w:p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  <w:style w:type="paragraph" w:customStyle="1" w:styleId="Default">
    <w:name w:val="Default"/>
    <w:rsid w:val="0029332E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character" w:customStyle="1" w:styleId="Titolo60">
    <w:name w:val="Titolo #6_"/>
    <w:link w:val="Titolo61"/>
    <w:locked/>
    <w:rsid w:val="006E4E92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1">
    <w:name w:val="Titolo #6"/>
    <w:basedOn w:val="Normale"/>
    <w:link w:val="Titolo60"/>
    <w:rsid w:val="006E4E92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</w:rPr>
  </w:style>
  <w:style w:type="paragraph" w:customStyle="1" w:styleId="Standard">
    <w:name w:val="Standard"/>
    <w:rsid w:val="00AE366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E42158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42158"/>
    <w:rPr>
      <w:rFonts w:ascii="Arial" w:eastAsia="Arial" w:hAnsi="Arial" w:cs="Arial"/>
      <w:sz w:val="22"/>
      <w:szCs w:val="22"/>
      <w:lang w:bidi="it-IT"/>
    </w:rPr>
  </w:style>
  <w:style w:type="table" w:customStyle="1" w:styleId="Grigliatabella1">
    <w:name w:val="Griglia tabella1"/>
    <w:basedOn w:val="Tabellanormale"/>
    <w:next w:val="Grigliatabella"/>
    <w:rsid w:val="00015D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97360E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a">
    <w:basedOn w:val="Normale"/>
    <w:next w:val="Corpotesto"/>
    <w:rsid w:val="001C0FDE"/>
    <w:rPr>
      <w:szCs w:val="20"/>
    </w:rPr>
  </w:style>
  <w:style w:type="character" w:customStyle="1" w:styleId="StrongEmphasis">
    <w:name w:val="Strong Emphasis"/>
    <w:qFormat/>
    <w:rsid w:val="00331028"/>
    <w:rPr>
      <w:b/>
      <w:bCs/>
    </w:rPr>
  </w:style>
  <w:style w:type="character" w:styleId="Enfasicorsivo">
    <w:name w:val="Emphasis"/>
    <w:qFormat/>
    <w:rsid w:val="00331028"/>
    <w:rPr>
      <w:i/>
      <w:iCs/>
    </w:rPr>
  </w:style>
  <w:style w:type="numbering" w:customStyle="1" w:styleId="Nessunelenco1">
    <w:name w:val="Nessun elenco1"/>
    <w:next w:val="Nessunelenco"/>
    <w:uiPriority w:val="99"/>
    <w:semiHidden/>
    <w:unhideWhenUsed/>
    <w:rsid w:val="00DD2C86"/>
  </w:style>
  <w:style w:type="character" w:customStyle="1" w:styleId="Titolo1Carattere">
    <w:name w:val="Titolo 1 Carattere"/>
    <w:basedOn w:val="Carpredefinitoparagrafo"/>
    <w:link w:val="Titolo1"/>
    <w:uiPriority w:val="1"/>
    <w:rsid w:val="00DD2C86"/>
    <w:rPr>
      <w:rFonts w:ascii="Arial" w:hAnsi="Arial"/>
      <w:b/>
      <w:kern w:val="28"/>
      <w:sz w:val="28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1"/>
    <w:rsid w:val="00DD2C86"/>
    <w:rPr>
      <w:b/>
      <w:sz w:val="24"/>
      <w:szCs w:val="24"/>
      <w:shd w:val="pct10" w:color="auto" w:fill="auto"/>
    </w:rPr>
  </w:style>
  <w:style w:type="table" w:customStyle="1" w:styleId="TableNormal1">
    <w:name w:val="Table Normal1"/>
    <w:uiPriority w:val="2"/>
    <w:semiHidden/>
    <w:unhideWhenUsed/>
    <w:qFormat/>
    <w:rsid w:val="00DD2C86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254246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gliatabella2">
    <w:name w:val="Griglia tabella2"/>
    <w:basedOn w:val="Tabellanormale"/>
    <w:next w:val="Grigliatabella"/>
    <w:uiPriority w:val="39"/>
    <w:rsid w:val="00254246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0436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903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09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291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5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3884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291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199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3143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7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5558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655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4829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530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822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884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F73805-AE1D-4ABA-95BB-1563314B5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assunta boffo</dc:creator>
  <cp:lastModifiedBy>Assistente05</cp:lastModifiedBy>
  <cp:revision>3</cp:revision>
  <cp:lastPrinted>2026-02-04T12:53:00Z</cp:lastPrinted>
  <dcterms:created xsi:type="dcterms:W3CDTF">2026-02-04T12:51:00Z</dcterms:created>
  <dcterms:modified xsi:type="dcterms:W3CDTF">2026-02-04T12:53:00Z</dcterms:modified>
</cp:coreProperties>
</file>